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89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009"/>
        <w:gridCol w:w="850"/>
        <w:gridCol w:w="709"/>
        <w:gridCol w:w="975"/>
        <w:gridCol w:w="993"/>
        <w:gridCol w:w="121"/>
        <w:gridCol w:w="604"/>
        <w:gridCol w:w="1985"/>
        <w:gridCol w:w="1717"/>
      </w:tblGrid>
      <w:tr w:rsidR="001E7F1C" w:rsidRPr="00014F11" w:rsidTr="00E565B2">
        <w:trPr>
          <w:trHeight w:val="293"/>
          <w:jc w:val="center"/>
        </w:trPr>
        <w:tc>
          <w:tcPr>
            <w:tcW w:w="3969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E7F1C" w:rsidRPr="00C41A87" w:rsidRDefault="00BF6433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8"/>
                <w:lang w:val="lv-LV"/>
              </w:rPr>
              <w:t>Rīga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  <w:tc>
          <w:tcPr>
            <w:tcW w:w="442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1E7F1C" w:rsidRPr="00C41A87" w:rsidRDefault="006A5FCE" w:rsidP="003748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4"/>
                <w:lang w:val="lv-LV"/>
              </w:rPr>
              <w:t>SIA</w:t>
            </w:r>
            <w:r w:rsidR="00113462" w:rsidRPr="00113462">
              <w:rPr>
                <w:rFonts w:ascii="Times New Roman" w:hAnsi="Times New Roman"/>
                <w:sz w:val="28"/>
                <w:szCs w:val="24"/>
                <w:lang w:val="lv-LV"/>
              </w:rPr>
              <w:t xml:space="preserve"> “</w:t>
            </w:r>
            <w:r w:rsidR="0037484F">
              <w:rPr>
                <w:rFonts w:ascii="Times New Roman" w:hAnsi="Times New Roman"/>
                <w:sz w:val="28"/>
                <w:szCs w:val="24"/>
                <w:lang w:val="lv-LV"/>
              </w:rPr>
              <w:t>”VINRU”</w:t>
            </w:r>
          </w:p>
        </w:tc>
      </w:tr>
      <w:tr w:rsidR="001E7F1C" w:rsidRPr="00123A30" w:rsidTr="00E565B2">
        <w:trPr>
          <w:jc w:val="center"/>
        </w:trPr>
        <w:tc>
          <w:tcPr>
            <w:tcW w:w="3969" w:type="dxa"/>
            <w:gridSpan w:val="5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ind w:left="-96" w:right="-120"/>
              <w:rPr>
                <w:rFonts w:ascii="Times New Roman" w:hAnsi="Times New Roman"/>
                <w:sz w:val="16"/>
                <w:szCs w:val="28"/>
                <w:lang w:val="lv-LV"/>
              </w:rPr>
            </w:pPr>
            <w:r>
              <w:rPr>
                <w:rFonts w:ascii="Times New Roman" w:hAnsi="Times New Roman"/>
                <w:sz w:val="16"/>
                <w:szCs w:val="28"/>
                <w:lang w:val="lv-LV"/>
              </w:rPr>
              <w:t xml:space="preserve">                             </w:t>
            </w:r>
            <w:r w:rsidRPr="00123A30">
              <w:rPr>
                <w:rFonts w:ascii="Times New Roman" w:hAnsi="Times New Roman"/>
                <w:sz w:val="16"/>
                <w:szCs w:val="28"/>
                <w:lang w:val="lv-LV"/>
              </w:rPr>
              <w:t>(</w:t>
            </w:r>
            <w:r>
              <w:rPr>
                <w:rFonts w:ascii="Times New Roman" w:hAnsi="Times New Roman"/>
                <w:sz w:val="16"/>
                <w:szCs w:val="28"/>
                <w:lang w:val="lv-LV"/>
              </w:rPr>
              <w:t xml:space="preserve">izdošanas </w:t>
            </w:r>
            <w:r w:rsidRPr="00123A30">
              <w:rPr>
                <w:rFonts w:ascii="Times New Roman" w:hAnsi="Times New Roman"/>
                <w:sz w:val="16"/>
                <w:szCs w:val="28"/>
                <w:lang w:val="lv-LV"/>
              </w:rPr>
              <w:t>vieta)</w:t>
            </w:r>
          </w:p>
        </w:tc>
        <w:tc>
          <w:tcPr>
            <w:tcW w:w="993" w:type="dxa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  <w:lang w:val="lv-LV"/>
              </w:rPr>
            </w:pPr>
          </w:p>
        </w:tc>
        <w:tc>
          <w:tcPr>
            <w:tcW w:w="4427" w:type="dxa"/>
            <w:gridSpan w:val="4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  <w:lang w:val="lv-LV"/>
              </w:rPr>
            </w:pPr>
            <w:r w:rsidRPr="00123A30">
              <w:rPr>
                <w:rFonts w:ascii="Times New Roman" w:hAnsi="Times New Roman"/>
                <w:sz w:val="16"/>
                <w:szCs w:val="28"/>
                <w:lang w:val="lv-LV"/>
              </w:rPr>
              <w:t>(juridiskās personas nosaukums vai fiziskās personas vārds, uzvārds)</w:t>
            </w:r>
          </w:p>
        </w:tc>
      </w:tr>
      <w:tr w:rsidR="001E7F1C" w:rsidRPr="00123A30" w:rsidTr="00E565B2">
        <w:trPr>
          <w:jc w:val="center"/>
        </w:trPr>
        <w:tc>
          <w:tcPr>
            <w:tcW w:w="396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E7F1C" w:rsidRPr="00C41A87" w:rsidRDefault="00D86B31" w:rsidP="003748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8"/>
                <w:lang w:val="lv-LV"/>
              </w:rPr>
              <w:t>2021</w:t>
            </w:r>
            <w:r w:rsidR="003F7503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.gada </w:t>
            </w:r>
            <w:r w:rsidR="0037484F">
              <w:rPr>
                <w:rFonts w:ascii="Times New Roman" w:hAnsi="Times New Roman"/>
                <w:sz w:val="28"/>
                <w:szCs w:val="28"/>
                <w:lang w:val="lv-LV"/>
              </w:rPr>
              <w:t>13</w:t>
            </w:r>
            <w:r w:rsidR="001E7F1C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="0037484F">
              <w:rPr>
                <w:rFonts w:ascii="Times New Roman" w:hAnsi="Times New Roman"/>
                <w:sz w:val="28"/>
                <w:szCs w:val="28"/>
                <w:lang w:val="lv-LV"/>
              </w:rPr>
              <w:t>decembrī</w:t>
            </w:r>
          </w:p>
        </w:tc>
        <w:tc>
          <w:tcPr>
            <w:tcW w:w="993" w:type="dxa"/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  <w:tc>
          <w:tcPr>
            <w:tcW w:w="442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1E7F1C" w:rsidRPr="00113462" w:rsidRDefault="008B54FB" w:rsidP="003748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lv-LV"/>
              </w:rPr>
            </w:pPr>
            <w:proofErr w:type="spellStart"/>
            <w:r w:rsidRPr="00113462">
              <w:rPr>
                <w:rFonts w:ascii="Times New Roman" w:hAnsi="Times New Roman"/>
                <w:sz w:val="28"/>
                <w:szCs w:val="28"/>
                <w:lang w:val="lv-LV"/>
              </w:rPr>
              <w:t>Reģ.Nr</w:t>
            </w:r>
            <w:proofErr w:type="spellEnd"/>
            <w:r w:rsidRPr="00113462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="00113462" w:rsidRPr="00113462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</w:t>
            </w:r>
            <w:r w:rsidR="0037484F">
              <w:rPr>
                <w:rFonts w:ascii="Times New Roman" w:hAnsi="Times New Roman"/>
                <w:sz w:val="28"/>
                <w:szCs w:val="28"/>
                <w:lang w:val="lv-LV"/>
              </w:rPr>
              <w:t>40103167488</w:t>
            </w:r>
          </w:p>
        </w:tc>
      </w:tr>
      <w:tr w:rsidR="001E7F1C" w:rsidRPr="00123A30" w:rsidTr="00E565B2">
        <w:trPr>
          <w:jc w:val="center"/>
        </w:trPr>
        <w:tc>
          <w:tcPr>
            <w:tcW w:w="396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28"/>
                <w:lang w:val="lv-LV"/>
              </w:rPr>
            </w:pPr>
            <w:r>
              <w:rPr>
                <w:rFonts w:ascii="Times New Roman" w:hAnsi="Times New Roman"/>
                <w:sz w:val="16"/>
                <w:szCs w:val="28"/>
                <w:lang w:val="lv-LV"/>
              </w:rPr>
              <w:t xml:space="preserve">                                     (</w:t>
            </w:r>
            <w:r w:rsidRPr="00123A30">
              <w:rPr>
                <w:rFonts w:ascii="Times New Roman" w:hAnsi="Times New Roman"/>
                <w:sz w:val="16"/>
                <w:szCs w:val="28"/>
                <w:lang w:val="lv-LV"/>
              </w:rPr>
              <w:t>datums)</w:t>
            </w:r>
          </w:p>
        </w:tc>
        <w:tc>
          <w:tcPr>
            <w:tcW w:w="993" w:type="dxa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  <w:lang w:val="lv-LV"/>
              </w:rPr>
            </w:pPr>
          </w:p>
        </w:tc>
        <w:tc>
          <w:tcPr>
            <w:tcW w:w="4427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  <w:lang w:val="lv-LV"/>
              </w:rPr>
            </w:pPr>
            <w:r w:rsidRPr="00123A30">
              <w:rPr>
                <w:rFonts w:ascii="Times New Roman" w:hAnsi="Times New Roman"/>
                <w:sz w:val="16"/>
                <w:szCs w:val="28"/>
                <w:lang w:val="lv-LV"/>
              </w:rPr>
              <w:t xml:space="preserve">(juridiskās personas reģistrācijas numurs vai fiziskās personas kods) </w:t>
            </w:r>
          </w:p>
        </w:tc>
      </w:tr>
      <w:tr w:rsidR="001E7F1C" w:rsidRPr="00113462" w:rsidTr="00E565B2">
        <w:trPr>
          <w:jc w:val="center"/>
        </w:trPr>
        <w:tc>
          <w:tcPr>
            <w:tcW w:w="3969" w:type="dxa"/>
            <w:gridSpan w:val="5"/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  <w:tc>
          <w:tcPr>
            <w:tcW w:w="993" w:type="dxa"/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  <w:tc>
          <w:tcPr>
            <w:tcW w:w="442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1E7F1C" w:rsidRPr="00C41A87" w:rsidRDefault="0037484F" w:rsidP="00F72C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4"/>
                <w:lang w:val="lv-LV"/>
              </w:rPr>
              <w:t>Artilērijas iela 53-1, Rīga, LV-1009</w:t>
            </w:r>
          </w:p>
        </w:tc>
      </w:tr>
      <w:tr w:rsidR="001E7F1C" w:rsidRPr="00123A30" w:rsidTr="00A729C9">
        <w:trPr>
          <w:jc w:val="center"/>
        </w:trPr>
        <w:tc>
          <w:tcPr>
            <w:tcW w:w="3969" w:type="dxa"/>
            <w:gridSpan w:val="5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  <w:lang w:val="lv-LV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  <w:lang w:val="lv-LV"/>
              </w:rPr>
            </w:pPr>
          </w:p>
        </w:tc>
        <w:tc>
          <w:tcPr>
            <w:tcW w:w="430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  <w:lang w:val="lv-LV"/>
              </w:rPr>
            </w:pPr>
            <w:r w:rsidRPr="00123A30">
              <w:rPr>
                <w:rFonts w:ascii="Times New Roman" w:hAnsi="Times New Roman"/>
                <w:sz w:val="16"/>
                <w:szCs w:val="28"/>
                <w:lang w:val="lv-LV"/>
              </w:rPr>
              <w:t>(juridiskās vai fiziskās personas adrese)</w:t>
            </w:r>
          </w:p>
        </w:tc>
      </w:tr>
      <w:tr w:rsidR="001E7F1C" w:rsidRPr="00123A30" w:rsidTr="00F911C5">
        <w:trPr>
          <w:cantSplit/>
          <w:trHeight w:val="670"/>
          <w:jc w:val="center"/>
        </w:trPr>
        <w:tc>
          <w:tcPr>
            <w:tcW w:w="9389" w:type="dxa"/>
            <w:gridSpan w:val="10"/>
            <w:shd w:val="clear" w:color="auto" w:fill="auto"/>
          </w:tcPr>
          <w:p w:rsidR="001E7F1C" w:rsidRPr="00C41A87" w:rsidRDefault="00DC47F8" w:rsidP="00F911C5">
            <w:pPr>
              <w:pStyle w:val="Virsraksts1"/>
              <w:numPr>
                <w:ilvl w:val="0"/>
                <w:numId w:val="2"/>
              </w:numPr>
              <w:snapToGrid w:val="0"/>
              <w:spacing w:before="120"/>
              <w:ind w:left="0" w:firstLine="0"/>
              <w:jc w:val="center"/>
              <w:rPr>
                <w:b/>
                <w:szCs w:val="28"/>
              </w:rPr>
            </w:pPr>
            <w:r>
              <w:rPr>
                <w:b/>
                <w:noProof/>
                <w:spacing w:val="20"/>
                <w:szCs w:val="28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3002759</wp:posOffset>
                      </wp:positionH>
                      <wp:positionV relativeFrom="paragraph">
                        <wp:posOffset>279066</wp:posOffset>
                      </wp:positionV>
                      <wp:extent cx="1164566" cy="0"/>
                      <wp:effectExtent l="0" t="0" r="36195" b="19050"/>
                      <wp:wrapNone/>
                      <wp:docPr id="3" name="Taisns savienotāj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4566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6A06B70" id="Taisns savienotājs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45pt,21.95pt" to="328.1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" strokecolor="black [3213]" strokeweight="1.25pt">
                      <v:stroke joinstyle="miter"/>
                    </v:line>
                  </w:pict>
                </mc:Fallback>
              </mc:AlternateContent>
            </w:r>
            <w:r w:rsidR="001E7F1C" w:rsidRPr="00C41A87">
              <w:rPr>
                <w:b/>
                <w:spacing w:val="20"/>
                <w:szCs w:val="28"/>
              </w:rPr>
              <w:t>ATZINUMS</w:t>
            </w:r>
            <w:r w:rsidR="001E7F1C" w:rsidRPr="00C41A87">
              <w:rPr>
                <w:b/>
                <w:szCs w:val="28"/>
              </w:rPr>
              <w:t xml:space="preserve"> Nr.</w:t>
            </w:r>
            <w:r w:rsidR="00365DB3" w:rsidRPr="00DC47F8">
              <w:rPr>
                <w:b/>
                <w:szCs w:val="28"/>
              </w:rPr>
              <w:t>22/8-3.</w:t>
            </w:r>
            <w:r w:rsidR="00365DB3" w:rsidRPr="005B0459">
              <w:rPr>
                <w:b/>
                <w:szCs w:val="28"/>
              </w:rPr>
              <w:t>10.1</w:t>
            </w:r>
            <w:r w:rsidR="00365DB3" w:rsidRPr="00A9384F">
              <w:rPr>
                <w:b/>
                <w:szCs w:val="28"/>
              </w:rPr>
              <w:t>/</w:t>
            </w:r>
            <w:r w:rsidR="00F51422">
              <w:rPr>
                <w:b/>
                <w:szCs w:val="28"/>
              </w:rPr>
              <w:t>345</w:t>
            </w:r>
            <w:bookmarkStart w:id="0" w:name="_GoBack"/>
            <w:bookmarkEnd w:id="0"/>
            <w:r w:rsidR="00365DB3" w:rsidRPr="008839B1">
              <w:rPr>
                <w:b/>
                <w:color w:val="FF0000"/>
                <w:szCs w:val="28"/>
                <w:u w:val="single"/>
              </w:rPr>
              <w:t xml:space="preserve"> </w:t>
            </w:r>
            <w:r w:rsidR="00365DB3" w:rsidRPr="00365DB3">
              <w:rPr>
                <w:b/>
                <w:szCs w:val="28"/>
                <w:u w:val="single"/>
              </w:rPr>
              <w:t xml:space="preserve"> </w:t>
            </w:r>
            <w:r w:rsidR="00365DB3">
              <w:rPr>
                <w:b/>
                <w:szCs w:val="28"/>
              </w:rPr>
              <w:t xml:space="preserve">  </w:t>
            </w:r>
          </w:p>
          <w:p w:rsidR="001E7F1C" w:rsidRPr="00123A30" w:rsidRDefault="001E7F1C" w:rsidP="00F911C5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lang w:val="lv-LV"/>
              </w:rPr>
            </w:pPr>
            <w:r w:rsidRPr="00C41A87">
              <w:rPr>
                <w:rFonts w:ascii="Times New Roman" w:hAnsi="Times New Roman"/>
                <w:sz w:val="28"/>
                <w:szCs w:val="28"/>
                <w:lang w:val="lv-LV"/>
              </w:rPr>
              <w:t>par atbilstību ugunsdrošības prasībām</w:t>
            </w:r>
          </w:p>
        </w:tc>
      </w:tr>
      <w:tr w:rsidR="001E7F1C" w:rsidRPr="00550021" w:rsidTr="00F911C5">
        <w:trPr>
          <w:cantSplit/>
          <w:trHeight w:val="267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1.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Apsekots:</w:t>
            </w:r>
          </w:p>
        </w:tc>
        <w:tc>
          <w:tcPr>
            <w:tcW w:w="7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E7F1C" w:rsidRPr="009A791F" w:rsidRDefault="00A91AC9" w:rsidP="0037484F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Jauniešu </w:t>
            </w:r>
            <w:r w:rsidR="00BF6433">
              <w:rPr>
                <w:szCs w:val="28"/>
              </w:rPr>
              <w:t>die</w:t>
            </w:r>
            <w:r w:rsidR="008839B1">
              <w:rPr>
                <w:szCs w:val="28"/>
              </w:rPr>
              <w:t>n</w:t>
            </w:r>
            <w:r w:rsidR="00BF6433">
              <w:rPr>
                <w:szCs w:val="28"/>
              </w:rPr>
              <w:t>n</w:t>
            </w:r>
            <w:r w:rsidR="008839B1">
              <w:rPr>
                <w:szCs w:val="28"/>
              </w:rPr>
              <w:t xml:space="preserve">akts </w:t>
            </w:r>
            <w:r w:rsidR="00C76FD3">
              <w:rPr>
                <w:szCs w:val="28"/>
              </w:rPr>
              <w:t>nometnei</w:t>
            </w:r>
            <w:r w:rsidR="0037484F">
              <w:rPr>
                <w:szCs w:val="28"/>
              </w:rPr>
              <w:t xml:space="preserve"> “Resurss”</w:t>
            </w:r>
            <w:r w:rsidR="00F72C07">
              <w:rPr>
                <w:szCs w:val="28"/>
              </w:rPr>
              <w:t xml:space="preserve"> </w:t>
            </w:r>
            <w:r w:rsidR="0037484F">
              <w:rPr>
                <w:szCs w:val="28"/>
              </w:rPr>
              <w:t xml:space="preserve">paredzētās telpas </w:t>
            </w:r>
          </w:p>
        </w:tc>
      </w:tr>
      <w:tr w:rsidR="001E7F1C" w:rsidRPr="0037484F" w:rsidTr="009D2C2D">
        <w:trPr>
          <w:cantSplit/>
          <w:trHeight w:val="366"/>
          <w:jc w:val="center"/>
        </w:trPr>
        <w:tc>
          <w:tcPr>
            <w:tcW w:w="426" w:type="dxa"/>
            <w:vMerge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896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E7F1C" w:rsidRDefault="00C76FD3" w:rsidP="00A91AC9">
            <w:pPr>
              <w:pStyle w:val="Virsraksts1"/>
              <w:numPr>
                <w:ilvl w:val="0"/>
                <w:numId w:val="0"/>
              </w:numPr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7484F">
              <w:rPr>
                <w:szCs w:val="28"/>
              </w:rPr>
              <w:t>atpūtas kompleksa</w:t>
            </w:r>
            <w:r w:rsidR="0037484F">
              <w:rPr>
                <w:szCs w:val="28"/>
              </w:rPr>
              <w:t xml:space="preserve"> </w:t>
            </w:r>
            <w:r>
              <w:rPr>
                <w:szCs w:val="28"/>
              </w:rPr>
              <w:t>“Brūveri”</w:t>
            </w:r>
            <w:r w:rsidR="00DA5A63">
              <w:rPr>
                <w:szCs w:val="28"/>
              </w:rPr>
              <w:t xml:space="preserve"> </w:t>
            </w:r>
            <w:r w:rsidR="0037484F">
              <w:rPr>
                <w:szCs w:val="28"/>
              </w:rPr>
              <w:t>telpās (turpmāk – nometnes telpas)</w:t>
            </w:r>
          </w:p>
        </w:tc>
      </w:tr>
      <w:tr w:rsidR="001E7F1C" w:rsidRPr="00680EB7" w:rsidTr="00F911C5">
        <w:trPr>
          <w:cantSplit/>
          <w:trHeight w:val="69"/>
          <w:jc w:val="center"/>
        </w:trPr>
        <w:tc>
          <w:tcPr>
            <w:tcW w:w="426" w:type="dxa"/>
            <w:vMerge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63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E7F1C" w:rsidRPr="00123A30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sz w:val="16"/>
                <w:szCs w:val="16"/>
              </w:rPr>
            </w:pPr>
            <w:r w:rsidRPr="00123A30">
              <w:rPr>
                <w:sz w:val="16"/>
                <w:szCs w:val="16"/>
              </w:rPr>
              <w:t>(apsekoto būvju, ēku vai telpu nosaukums)</w:t>
            </w:r>
          </w:p>
        </w:tc>
      </w:tr>
      <w:tr w:rsidR="001E7F1C" w:rsidRPr="00365DB3" w:rsidTr="00F911C5">
        <w:trPr>
          <w:cantSplit/>
          <w:trHeight w:val="185"/>
          <w:jc w:val="center"/>
        </w:trPr>
        <w:tc>
          <w:tcPr>
            <w:tcW w:w="426" w:type="dxa"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2.</w:t>
            </w:r>
          </w:p>
        </w:tc>
        <w:tc>
          <w:tcPr>
            <w:tcW w:w="1009" w:type="dxa"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Adrese:</w:t>
            </w:r>
          </w:p>
        </w:tc>
        <w:tc>
          <w:tcPr>
            <w:tcW w:w="795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1E7F1C" w:rsidRPr="00C41A87" w:rsidRDefault="008839B1" w:rsidP="0061552C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“Brūveri”, Sigulda, Siguldas novads, LV-2150</w:t>
            </w:r>
          </w:p>
        </w:tc>
      </w:tr>
      <w:tr w:rsidR="001E7F1C" w:rsidRPr="00365DB3" w:rsidTr="00F911C5">
        <w:trPr>
          <w:cantSplit/>
          <w:trHeight w:val="201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3.</w:t>
            </w:r>
          </w:p>
        </w:tc>
        <w:tc>
          <w:tcPr>
            <w:tcW w:w="2568" w:type="dxa"/>
            <w:gridSpan w:val="3"/>
            <w:shd w:val="clear" w:color="auto" w:fill="auto"/>
          </w:tcPr>
          <w:p w:rsidR="001E7F1C" w:rsidRPr="001A1570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1A1570">
              <w:rPr>
                <w:szCs w:val="28"/>
              </w:rPr>
              <w:t>Īpašnieks (valdītājs):</w:t>
            </w:r>
          </w:p>
        </w:tc>
        <w:tc>
          <w:tcPr>
            <w:tcW w:w="6395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1E7F1C" w:rsidRPr="001A1570" w:rsidRDefault="008839B1" w:rsidP="00550021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>
              <w:rPr>
                <w:shd w:val="clear" w:color="auto" w:fill="F9F9F9"/>
              </w:rPr>
              <w:t xml:space="preserve">Uldis </w:t>
            </w:r>
            <w:proofErr w:type="spellStart"/>
            <w:r>
              <w:rPr>
                <w:shd w:val="clear" w:color="auto" w:fill="F9F9F9"/>
              </w:rPr>
              <w:t>Dvinskis</w:t>
            </w:r>
            <w:proofErr w:type="spellEnd"/>
            <w:r w:rsidR="00CF0DAB" w:rsidRPr="001A1570">
              <w:rPr>
                <w:rFonts w:ascii="Arial" w:hAnsi="Arial" w:cs="Arial"/>
                <w:shd w:val="clear" w:color="auto" w:fill="F9F9F9"/>
              </w:rPr>
              <w:t xml:space="preserve"> </w:t>
            </w:r>
          </w:p>
        </w:tc>
      </w:tr>
      <w:tr w:rsidR="00014DA8" w:rsidRPr="00123A30" w:rsidTr="00D05303">
        <w:trPr>
          <w:cantSplit/>
          <w:trHeight w:val="368"/>
          <w:jc w:val="center"/>
        </w:trPr>
        <w:tc>
          <w:tcPr>
            <w:tcW w:w="426" w:type="dxa"/>
            <w:vMerge/>
            <w:shd w:val="clear" w:color="auto" w:fill="auto"/>
          </w:tcPr>
          <w:p w:rsidR="00014DA8" w:rsidRPr="00C41A87" w:rsidRDefault="00014DA8" w:rsidP="00F911C5">
            <w:pPr>
              <w:pStyle w:val="Virsraksts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63" w:type="dxa"/>
            <w:gridSpan w:val="9"/>
            <w:shd w:val="clear" w:color="auto" w:fill="auto"/>
          </w:tcPr>
          <w:p w:rsidR="00014DA8" w:rsidRPr="00123A30" w:rsidRDefault="00014DA8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2073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1E7F1C" w:rsidRPr="00B84EE7" w:rsidTr="00F911C5">
        <w:trPr>
          <w:cantSplit/>
          <w:trHeight w:val="201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4.</w:t>
            </w:r>
          </w:p>
        </w:tc>
        <w:tc>
          <w:tcPr>
            <w:tcW w:w="2568" w:type="dxa"/>
            <w:gridSpan w:val="3"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Iesniegtie dokumenti:</w:t>
            </w:r>
          </w:p>
        </w:tc>
        <w:tc>
          <w:tcPr>
            <w:tcW w:w="6395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1E7F1C" w:rsidRPr="00C41A87" w:rsidRDefault="0037484F" w:rsidP="0037484F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Vadima </w:t>
            </w:r>
            <w:proofErr w:type="spellStart"/>
            <w:r>
              <w:rPr>
                <w:szCs w:val="28"/>
              </w:rPr>
              <w:t>Levikina</w:t>
            </w:r>
            <w:proofErr w:type="spellEnd"/>
            <w:r w:rsidR="00B84EE7">
              <w:rPr>
                <w:szCs w:val="28"/>
              </w:rPr>
              <w:t xml:space="preserve"> 20</w:t>
            </w:r>
            <w:r w:rsidR="00365DB3">
              <w:rPr>
                <w:szCs w:val="28"/>
              </w:rPr>
              <w:t>2</w:t>
            </w:r>
            <w:r w:rsidR="00113462">
              <w:rPr>
                <w:szCs w:val="28"/>
              </w:rPr>
              <w:t>1</w:t>
            </w:r>
            <w:r>
              <w:rPr>
                <w:szCs w:val="28"/>
              </w:rPr>
              <w:t>.gada 7</w:t>
            </w:r>
            <w:r w:rsidR="00B84EE7">
              <w:rPr>
                <w:szCs w:val="28"/>
              </w:rPr>
              <w:t>.</w:t>
            </w:r>
            <w:r>
              <w:rPr>
                <w:szCs w:val="28"/>
              </w:rPr>
              <w:t>decembr</w:t>
            </w:r>
            <w:r w:rsidR="00DA5A63">
              <w:rPr>
                <w:szCs w:val="28"/>
              </w:rPr>
              <w:t xml:space="preserve">a </w:t>
            </w:r>
          </w:p>
        </w:tc>
      </w:tr>
      <w:tr w:rsidR="001E7F1C" w:rsidRPr="00B84EE7" w:rsidTr="00F911C5">
        <w:trPr>
          <w:cantSplit/>
          <w:trHeight w:val="71"/>
          <w:jc w:val="center"/>
        </w:trPr>
        <w:tc>
          <w:tcPr>
            <w:tcW w:w="426" w:type="dxa"/>
            <w:vMerge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4"/>
              </w:numPr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6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E7F1C" w:rsidRPr="00C41A87" w:rsidRDefault="00A91AC9" w:rsidP="00F911C5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iesniegums </w:t>
            </w:r>
            <w:r w:rsidR="001E7F1C">
              <w:rPr>
                <w:szCs w:val="28"/>
              </w:rPr>
              <w:t>Nr. b/n</w:t>
            </w:r>
            <w:r w:rsidR="00113462">
              <w:rPr>
                <w:szCs w:val="28"/>
              </w:rPr>
              <w:t xml:space="preserve"> </w:t>
            </w:r>
          </w:p>
        </w:tc>
      </w:tr>
      <w:tr w:rsidR="00B12C6F" w:rsidRPr="00B84EE7" w:rsidTr="00F911C5">
        <w:trPr>
          <w:cantSplit/>
          <w:trHeight w:val="201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B12C6F" w:rsidRPr="00C41A87" w:rsidRDefault="00B12C6F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5.</w:t>
            </w:r>
          </w:p>
        </w:tc>
        <w:tc>
          <w:tcPr>
            <w:tcW w:w="5261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B12C6F" w:rsidRPr="00C41A87" w:rsidRDefault="00B12C6F" w:rsidP="00F911C5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C41A87">
              <w:rPr>
                <w:rFonts w:ascii="Times New Roman" w:hAnsi="Times New Roman"/>
                <w:sz w:val="28"/>
                <w:szCs w:val="28"/>
                <w:lang w:val="lv-LV"/>
              </w:rPr>
              <w:t>Apsekoto būvju, ēku vai telpu raksturojums: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2C6F" w:rsidRPr="00C41A87" w:rsidRDefault="00B12C6F" w:rsidP="00973864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Nometnes telpas izvietotas </w:t>
            </w:r>
          </w:p>
        </w:tc>
      </w:tr>
      <w:tr w:rsidR="00B12C6F" w:rsidRPr="00973864" w:rsidTr="00973864">
        <w:trPr>
          <w:cantSplit/>
          <w:trHeight w:val="300"/>
          <w:jc w:val="center"/>
        </w:trPr>
        <w:tc>
          <w:tcPr>
            <w:tcW w:w="426" w:type="dxa"/>
            <w:vMerge/>
            <w:shd w:val="clear" w:color="auto" w:fill="auto"/>
          </w:tcPr>
          <w:p w:rsidR="00B12C6F" w:rsidRPr="00C41A87" w:rsidRDefault="00B12C6F" w:rsidP="00F911C5">
            <w:pPr>
              <w:pStyle w:val="Virsraksts1"/>
              <w:numPr>
                <w:ilvl w:val="0"/>
                <w:numId w:val="4"/>
              </w:numPr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6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12C6F" w:rsidRPr="00C41A87" w:rsidRDefault="00814226" w:rsidP="00A655ED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>div</w:t>
            </w:r>
            <w:r w:rsidR="00B12C6F">
              <w:rPr>
                <w:szCs w:val="28"/>
              </w:rPr>
              <w:t>stāvu ēkā. Nometnes telpas ir aprīkotas ar automātisko ugunsgrēka</w:t>
            </w:r>
          </w:p>
        </w:tc>
      </w:tr>
      <w:tr w:rsidR="00B12C6F" w:rsidRPr="00B12C6F" w:rsidTr="00B12C6F">
        <w:trPr>
          <w:cantSplit/>
          <w:trHeight w:val="318"/>
          <w:jc w:val="center"/>
        </w:trPr>
        <w:tc>
          <w:tcPr>
            <w:tcW w:w="426" w:type="dxa"/>
            <w:vMerge/>
            <w:shd w:val="clear" w:color="auto" w:fill="auto"/>
          </w:tcPr>
          <w:p w:rsidR="00B12C6F" w:rsidRPr="00C41A87" w:rsidRDefault="00B12C6F" w:rsidP="00F911C5">
            <w:pPr>
              <w:pStyle w:val="Virsraksts1"/>
              <w:numPr>
                <w:ilvl w:val="0"/>
                <w:numId w:val="4"/>
              </w:numPr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C6F" w:rsidRDefault="00B12C6F" w:rsidP="008839B1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atklāšanas un trauksmes signalizācijas sistēmu </w:t>
            </w:r>
          </w:p>
        </w:tc>
      </w:tr>
      <w:tr w:rsidR="001E7F1C" w:rsidRPr="00123A30" w:rsidTr="00F911C5">
        <w:trPr>
          <w:cantSplit/>
          <w:trHeight w:val="358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6.</w:t>
            </w:r>
          </w:p>
        </w:tc>
        <w:tc>
          <w:tcPr>
            <w:tcW w:w="724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1E7F1C" w:rsidRPr="00C41A87" w:rsidRDefault="001E7F1C" w:rsidP="00F911C5">
            <w:pPr>
              <w:tabs>
                <w:tab w:val="left" w:pos="9641"/>
              </w:tabs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C41A87">
              <w:rPr>
                <w:rFonts w:ascii="Times New Roman" w:hAnsi="Times New Roman"/>
                <w:sz w:val="28"/>
                <w:szCs w:val="28"/>
                <w:lang w:val="lv-LV"/>
              </w:rPr>
              <w:t>Pārbaudes laikā konstatētie ugunsdrošības prasību pārkāpumi: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1E7F1C" w:rsidRPr="00C41A87" w:rsidRDefault="001E7F1C" w:rsidP="00F911C5">
            <w:pPr>
              <w:tabs>
                <w:tab w:val="left" w:pos="9641"/>
              </w:tabs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481175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normatīvo </w:t>
            </w:r>
          </w:p>
        </w:tc>
      </w:tr>
      <w:tr w:rsidR="001E7F1C" w:rsidRPr="0037484F" w:rsidTr="00F911C5">
        <w:trPr>
          <w:cantSplit/>
          <w:trHeight w:val="61"/>
          <w:jc w:val="center"/>
        </w:trPr>
        <w:tc>
          <w:tcPr>
            <w:tcW w:w="426" w:type="dxa"/>
            <w:vMerge/>
            <w:shd w:val="clear" w:color="auto" w:fill="auto"/>
          </w:tcPr>
          <w:p w:rsidR="001E7F1C" w:rsidRPr="00C41A87" w:rsidRDefault="001E7F1C" w:rsidP="00F911C5">
            <w:pPr>
              <w:widowControl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  <w:tc>
          <w:tcPr>
            <w:tcW w:w="896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/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481175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aktu </w:t>
            </w:r>
            <w:r>
              <w:rPr>
                <w:rFonts w:ascii="Times New Roman" w:hAnsi="Times New Roman"/>
                <w:sz w:val="28"/>
                <w:szCs w:val="28"/>
                <w:lang w:val="lv-LV"/>
              </w:rPr>
              <w:t>prasību pārkāpumi nav konstatēti</w:t>
            </w:r>
          </w:p>
        </w:tc>
      </w:tr>
    </w:tbl>
    <w:tbl>
      <w:tblPr>
        <w:tblpPr w:leftFromText="180" w:rightFromText="180" w:vertAnchor="text" w:horzAnchor="margin" w:tblpY="59"/>
        <w:tblW w:w="9389" w:type="dxa"/>
        <w:tblLayout w:type="fixed"/>
        <w:tblLook w:val="0000" w:firstRow="0" w:lastRow="0" w:firstColumn="0" w:lastColumn="0" w:noHBand="0" w:noVBand="0"/>
      </w:tblPr>
      <w:tblGrid>
        <w:gridCol w:w="426"/>
        <w:gridCol w:w="1859"/>
        <w:gridCol w:w="1684"/>
        <w:gridCol w:w="5420"/>
      </w:tblGrid>
      <w:tr w:rsidR="0044589A" w:rsidRPr="00123A30" w:rsidTr="0044589A">
        <w:trPr>
          <w:cantSplit/>
          <w:trHeight w:val="201"/>
        </w:trPr>
        <w:tc>
          <w:tcPr>
            <w:tcW w:w="426" w:type="dxa"/>
            <w:vMerge w:val="restart"/>
            <w:shd w:val="clear" w:color="auto" w:fill="auto"/>
          </w:tcPr>
          <w:p w:rsidR="0044589A" w:rsidRPr="00C41A87" w:rsidRDefault="0044589A" w:rsidP="0044589A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7.</w:t>
            </w:r>
          </w:p>
        </w:tc>
        <w:tc>
          <w:tcPr>
            <w:tcW w:w="1859" w:type="dxa"/>
            <w:shd w:val="clear" w:color="auto" w:fill="auto"/>
          </w:tcPr>
          <w:p w:rsidR="0044589A" w:rsidRPr="00C41A87" w:rsidRDefault="0044589A" w:rsidP="0044589A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b/>
                <w:szCs w:val="28"/>
              </w:rPr>
            </w:pPr>
            <w:r w:rsidRPr="00C41A87">
              <w:rPr>
                <w:b/>
                <w:szCs w:val="28"/>
              </w:rPr>
              <w:t>Slēdziens:</w:t>
            </w:r>
          </w:p>
        </w:tc>
        <w:tc>
          <w:tcPr>
            <w:tcW w:w="710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4589A" w:rsidRPr="00C41A87" w:rsidRDefault="0044589A" w:rsidP="0044589A">
            <w:pPr>
              <w:pStyle w:val="Virsraksts1"/>
              <w:numPr>
                <w:ilvl w:val="0"/>
                <w:numId w:val="2"/>
              </w:num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Nometnes telpas atbilst ugunsdrošības prasībām. Nav </w:t>
            </w:r>
          </w:p>
        </w:tc>
      </w:tr>
      <w:tr w:rsidR="0044589A" w:rsidRPr="00426EB0" w:rsidTr="0044589A">
        <w:trPr>
          <w:cantSplit/>
          <w:trHeight w:val="326"/>
        </w:trPr>
        <w:tc>
          <w:tcPr>
            <w:tcW w:w="426" w:type="dxa"/>
            <w:vMerge/>
            <w:shd w:val="clear" w:color="auto" w:fill="auto"/>
          </w:tcPr>
          <w:p w:rsidR="0044589A" w:rsidRPr="00C41A87" w:rsidRDefault="0044589A" w:rsidP="0044589A">
            <w:pPr>
              <w:pStyle w:val="Virsraksts1"/>
              <w:numPr>
                <w:ilvl w:val="0"/>
                <w:numId w:val="4"/>
              </w:numPr>
              <w:snapToGrid w:val="0"/>
              <w:ind w:right="-108"/>
              <w:jc w:val="right"/>
              <w:rPr>
                <w:bCs/>
                <w:szCs w:val="28"/>
              </w:rPr>
            </w:pPr>
          </w:p>
        </w:tc>
        <w:tc>
          <w:tcPr>
            <w:tcW w:w="896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4589A" w:rsidRPr="00753662" w:rsidRDefault="0044589A" w:rsidP="00426EB0">
            <w:pPr>
              <w:pStyle w:val="Virsraksts1"/>
              <w:numPr>
                <w:ilvl w:val="0"/>
                <w:numId w:val="0"/>
              </w:numPr>
              <w:snapToGrid w:val="0"/>
              <w:rPr>
                <w:szCs w:val="28"/>
              </w:rPr>
            </w:pPr>
            <w:r>
              <w:rPr>
                <w:szCs w:val="28"/>
              </w:rPr>
              <w:t>iebildumu telpu</w:t>
            </w:r>
            <w:r w:rsidR="00F72C07">
              <w:rPr>
                <w:szCs w:val="28"/>
              </w:rPr>
              <w:t xml:space="preserve"> izmantošanai  laika posmā no 1</w:t>
            </w:r>
            <w:r w:rsidR="00426EB0">
              <w:rPr>
                <w:szCs w:val="28"/>
              </w:rPr>
              <w:t>7</w:t>
            </w:r>
            <w:r>
              <w:rPr>
                <w:szCs w:val="28"/>
              </w:rPr>
              <w:t>.</w:t>
            </w:r>
            <w:r w:rsidR="00426EB0">
              <w:rPr>
                <w:szCs w:val="28"/>
              </w:rPr>
              <w:t>12</w:t>
            </w:r>
            <w:r>
              <w:rPr>
                <w:szCs w:val="28"/>
              </w:rPr>
              <w:t>.2021.-</w:t>
            </w:r>
            <w:r w:rsidR="00426EB0">
              <w:rPr>
                <w:szCs w:val="28"/>
              </w:rPr>
              <w:t>19</w:t>
            </w:r>
            <w:r>
              <w:rPr>
                <w:szCs w:val="28"/>
              </w:rPr>
              <w:t>.</w:t>
            </w:r>
            <w:r w:rsidR="00426EB0">
              <w:rPr>
                <w:szCs w:val="28"/>
              </w:rPr>
              <w:t>12</w:t>
            </w:r>
            <w:r>
              <w:rPr>
                <w:szCs w:val="28"/>
              </w:rPr>
              <w:t>.2021.</w:t>
            </w:r>
          </w:p>
        </w:tc>
      </w:tr>
      <w:tr w:rsidR="0044589A" w:rsidRPr="00426EB0" w:rsidTr="0044589A">
        <w:trPr>
          <w:cantSplit/>
          <w:trHeight w:val="266"/>
        </w:trPr>
        <w:tc>
          <w:tcPr>
            <w:tcW w:w="426" w:type="dxa"/>
            <w:vMerge/>
            <w:shd w:val="clear" w:color="auto" w:fill="auto"/>
          </w:tcPr>
          <w:p w:rsidR="0044589A" w:rsidRPr="00C41A87" w:rsidRDefault="0044589A" w:rsidP="0044589A">
            <w:pPr>
              <w:pStyle w:val="Virsraksts1"/>
              <w:numPr>
                <w:ilvl w:val="0"/>
                <w:numId w:val="4"/>
              </w:numPr>
              <w:snapToGrid w:val="0"/>
              <w:ind w:right="-108"/>
              <w:jc w:val="right"/>
              <w:rPr>
                <w:bCs/>
                <w:szCs w:val="28"/>
              </w:rPr>
            </w:pPr>
          </w:p>
        </w:tc>
        <w:tc>
          <w:tcPr>
            <w:tcW w:w="896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589A" w:rsidRDefault="00F72C07" w:rsidP="00426EB0">
            <w:pPr>
              <w:pStyle w:val="Virsraksts1"/>
              <w:numPr>
                <w:ilvl w:val="0"/>
                <w:numId w:val="0"/>
              </w:numPr>
              <w:snapToGrid w:val="0"/>
              <w:rPr>
                <w:szCs w:val="28"/>
              </w:rPr>
            </w:pPr>
            <w:r>
              <w:rPr>
                <w:szCs w:val="28"/>
              </w:rPr>
              <w:t>j</w:t>
            </w:r>
            <w:r w:rsidR="0044589A">
              <w:rPr>
                <w:szCs w:val="28"/>
              </w:rPr>
              <w:t xml:space="preserve">auniešu diennakts nometnes </w:t>
            </w:r>
            <w:r w:rsidR="00426EB0">
              <w:rPr>
                <w:szCs w:val="28"/>
              </w:rPr>
              <w:t xml:space="preserve">“Resurss” </w:t>
            </w:r>
            <w:r w:rsidR="00426EB0">
              <w:rPr>
                <w:szCs w:val="28"/>
              </w:rPr>
              <w:t>vajadzībām</w:t>
            </w:r>
          </w:p>
        </w:tc>
      </w:tr>
      <w:tr w:rsidR="00266499" w:rsidRPr="00680EB7" w:rsidTr="0044589A">
        <w:trPr>
          <w:cantSplit/>
          <w:trHeight w:val="201"/>
        </w:trPr>
        <w:tc>
          <w:tcPr>
            <w:tcW w:w="426" w:type="dxa"/>
            <w:vMerge w:val="restart"/>
            <w:shd w:val="clear" w:color="auto" w:fill="auto"/>
          </w:tcPr>
          <w:p w:rsidR="00266499" w:rsidRPr="00C41A87" w:rsidRDefault="00266499" w:rsidP="0044589A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8.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66499" w:rsidRPr="00C41A87" w:rsidRDefault="00266499" w:rsidP="0044589A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right="-107" w:firstLine="0"/>
              <w:rPr>
                <w:szCs w:val="28"/>
              </w:rPr>
            </w:pPr>
            <w:r w:rsidRPr="00C41A87">
              <w:rPr>
                <w:szCs w:val="28"/>
              </w:rPr>
              <w:t>Atzinums izdots saskaņā ar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66499" w:rsidRPr="00C41A87" w:rsidRDefault="00266499" w:rsidP="0044589A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szCs w:val="28"/>
              </w:rPr>
            </w:pPr>
            <w:r w:rsidRPr="00A2482C">
              <w:rPr>
                <w:szCs w:val="28"/>
              </w:rPr>
              <w:t xml:space="preserve">Ministru kabineta 2009.gada 1.septembra </w:t>
            </w:r>
          </w:p>
        </w:tc>
      </w:tr>
      <w:tr w:rsidR="00266499" w:rsidRPr="0037484F" w:rsidTr="0044589A">
        <w:trPr>
          <w:cantSplit/>
          <w:trHeight w:val="201"/>
        </w:trPr>
        <w:tc>
          <w:tcPr>
            <w:tcW w:w="426" w:type="dxa"/>
            <w:vMerge/>
            <w:shd w:val="clear" w:color="auto" w:fill="auto"/>
          </w:tcPr>
          <w:p w:rsidR="00266499" w:rsidRPr="00C41A87" w:rsidRDefault="00266499" w:rsidP="0044589A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8963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266499" w:rsidRPr="00A2482C" w:rsidRDefault="00266499" w:rsidP="0044589A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jc w:val="both"/>
              <w:rPr>
                <w:szCs w:val="28"/>
              </w:rPr>
            </w:pPr>
            <w:r w:rsidRPr="00A2482C">
              <w:rPr>
                <w:szCs w:val="28"/>
              </w:rPr>
              <w:t>noteikumu</w:t>
            </w:r>
            <w:r>
              <w:t xml:space="preserve"> </w:t>
            </w:r>
            <w:r w:rsidRPr="00A2482C">
              <w:rPr>
                <w:szCs w:val="28"/>
              </w:rPr>
              <w:t xml:space="preserve">Nr. 981 „Bērnu nometņu organizēšanas un darbības kārtība” </w:t>
            </w:r>
          </w:p>
        </w:tc>
      </w:tr>
      <w:tr w:rsidR="00266499" w:rsidRPr="003E4822" w:rsidTr="0044589A">
        <w:trPr>
          <w:cantSplit/>
          <w:trHeight w:val="344"/>
        </w:trPr>
        <w:tc>
          <w:tcPr>
            <w:tcW w:w="426" w:type="dxa"/>
            <w:vMerge/>
            <w:shd w:val="clear" w:color="auto" w:fill="auto"/>
          </w:tcPr>
          <w:p w:rsidR="00266499" w:rsidRPr="00C41A87" w:rsidRDefault="00266499" w:rsidP="0044589A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896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6499" w:rsidRPr="006711ED" w:rsidRDefault="00266499" w:rsidP="0044589A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8.5.apakšpukta prasībām</w:t>
            </w:r>
          </w:p>
        </w:tc>
      </w:tr>
      <w:tr w:rsidR="00266499" w:rsidRPr="00123A30" w:rsidTr="0044589A">
        <w:trPr>
          <w:cantSplit/>
          <w:trHeight w:val="201"/>
        </w:trPr>
        <w:tc>
          <w:tcPr>
            <w:tcW w:w="426" w:type="dxa"/>
            <w:shd w:val="clear" w:color="auto" w:fill="auto"/>
          </w:tcPr>
          <w:p w:rsidR="00266499" w:rsidRPr="00C41A87" w:rsidRDefault="00266499" w:rsidP="0044589A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bCs/>
                <w:szCs w:val="28"/>
              </w:rPr>
            </w:pPr>
            <w:r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br w:type="page"/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66499" w:rsidRPr="00123A30" w:rsidRDefault="00266499" w:rsidP="0044589A">
            <w:pPr>
              <w:rPr>
                <w:sz w:val="16"/>
                <w:szCs w:val="16"/>
              </w:rPr>
            </w:pPr>
          </w:p>
        </w:tc>
        <w:tc>
          <w:tcPr>
            <w:tcW w:w="5420" w:type="dxa"/>
            <w:tcBorders>
              <w:top w:val="single" w:sz="4" w:space="0" w:color="auto"/>
            </w:tcBorders>
            <w:shd w:val="clear" w:color="auto" w:fill="auto"/>
          </w:tcPr>
          <w:p w:rsidR="009D2C2D" w:rsidRPr="00A6541A" w:rsidRDefault="009D2C2D" w:rsidP="0044589A">
            <w:pPr>
              <w:rPr>
                <w:rFonts w:ascii="Times New Roman" w:hAnsi="Times New Roman"/>
              </w:rPr>
            </w:pPr>
            <w:r w:rsidRPr="00A6541A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A6541A">
              <w:rPr>
                <w:rFonts w:ascii="Times New Roman" w:hAnsi="Times New Roman"/>
                <w:sz w:val="16"/>
                <w:szCs w:val="16"/>
              </w:rPr>
              <w:t>normatīvais</w:t>
            </w:r>
            <w:proofErr w:type="spellEnd"/>
            <w:r w:rsidRPr="00A654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6541A">
              <w:rPr>
                <w:rFonts w:ascii="Times New Roman" w:hAnsi="Times New Roman"/>
                <w:sz w:val="16"/>
                <w:szCs w:val="16"/>
              </w:rPr>
              <w:t>akts</w:t>
            </w:r>
            <w:proofErr w:type="spellEnd"/>
            <w:r w:rsidRPr="00A6541A">
              <w:rPr>
                <w:rFonts w:ascii="Times New Roman" w:hAnsi="Times New Roman"/>
                <w:sz w:val="16"/>
                <w:szCs w:val="16"/>
              </w:rPr>
              <w:t xml:space="preserve"> un </w:t>
            </w:r>
            <w:proofErr w:type="spellStart"/>
            <w:r w:rsidRPr="00A6541A">
              <w:rPr>
                <w:rFonts w:ascii="Times New Roman" w:hAnsi="Times New Roman"/>
                <w:sz w:val="16"/>
                <w:szCs w:val="16"/>
              </w:rPr>
              <w:t>punkts</w:t>
            </w:r>
            <w:proofErr w:type="spellEnd"/>
            <w:r w:rsidRPr="00A654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6541A">
              <w:rPr>
                <w:rFonts w:ascii="Times New Roman" w:hAnsi="Times New Roman"/>
                <w:sz w:val="16"/>
                <w:szCs w:val="16"/>
              </w:rPr>
              <w:t>saskaņā</w:t>
            </w:r>
            <w:proofErr w:type="spellEnd"/>
            <w:r w:rsidRPr="00A6541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6541A">
              <w:rPr>
                <w:rFonts w:ascii="Times New Roman" w:hAnsi="Times New Roman"/>
                <w:sz w:val="16"/>
                <w:szCs w:val="16"/>
              </w:rPr>
              <w:t>ar</w:t>
            </w:r>
            <w:proofErr w:type="spellEnd"/>
            <w:r w:rsidRPr="00A654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6541A">
              <w:rPr>
                <w:rFonts w:ascii="Times New Roman" w:hAnsi="Times New Roman"/>
                <w:sz w:val="16"/>
                <w:szCs w:val="16"/>
              </w:rPr>
              <w:t>kuru</w:t>
            </w:r>
            <w:proofErr w:type="spellEnd"/>
            <w:r w:rsidRPr="00A654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6541A">
              <w:rPr>
                <w:rFonts w:ascii="Times New Roman" w:hAnsi="Times New Roman"/>
                <w:sz w:val="16"/>
                <w:szCs w:val="16"/>
              </w:rPr>
              <w:t>izdots</w:t>
            </w:r>
            <w:proofErr w:type="spellEnd"/>
            <w:r w:rsidRPr="00A654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6541A">
              <w:rPr>
                <w:rFonts w:ascii="Times New Roman" w:hAnsi="Times New Roman"/>
                <w:sz w:val="16"/>
                <w:szCs w:val="16"/>
              </w:rPr>
              <w:t>atzinums</w:t>
            </w:r>
            <w:proofErr w:type="spellEnd"/>
            <w:r w:rsidRPr="00A6541A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66499" w:rsidRPr="00A6541A" w:rsidRDefault="00266499" w:rsidP="0044589A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sz w:val="16"/>
                <w:szCs w:val="16"/>
              </w:rPr>
            </w:pPr>
          </w:p>
        </w:tc>
      </w:tr>
    </w:tbl>
    <w:tbl>
      <w:tblPr>
        <w:tblW w:w="9389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725"/>
        <w:gridCol w:w="1134"/>
        <w:gridCol w:w="1684"/>
        <w:gridCol w:w="152"/>
        <w:gridCol w:w="329"/>
        <w:gridCol w:w="1965"/>
        <w:gridCol w:w="989"/>
        <w:gridCol w:w="27"/>
        <w:gridCol w:w="257"/>
        <w:gridCol w:w="1701"/>
      </w:tblGrid>
      <w:tr w:rsidR="001E7F1C" w:rsidRPr="00123A30" w:rsidTr="00A729C9">
        <w:trPr>
          <w:cantSplit/>
          <w:trHeight w:val="267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1E7F1C" w:rsidRPr="00C41A87" w:rsidRDefault="00266499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br w:type="page"/>
            </w:r>
            <w:r w:rsidR="001E7F1C" w:rsidRPr="00C41A87">
              <w:rPr>
                <w:szCs w:val="28"/>
              </w:rPr>
              <w:t>9.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E7F1C" w:rsidRPr="00C41A87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jc w:val="both"/>
              <w:rPr>
                <w:szCs w:val="28"/>
              </w:rPr>
            </w:pPr>
            <w:r w:rsidRPr="00C41A87">
              <w:rPr>
                <w:szCs w:val="28"/>
              </w:rPr>
              <w:t>Atzinumu paredzēts iesniegt</w:t>
            </w:r>
          </w:p>
        </w:tc>
        <w:tc>
          <w:tcPr>
            <w:tcW w:w="5420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1E7F1C" w:rsidRPr="00C41A87" w:rsidRDefault="001E7F1C" w:rsidP="00A729C9">
            <w:pPr>
              <w:pStyle w:val="Virsraksts1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Valsts izglītības satura centrā</w:t>
            </w:r>
            <w:r w:rsidR="00B84EE7">
              <w:rPr>
                <w:szCs w:val="28"/>
              </w:rPr>
              <w:t>.</w:t>
            </w:r>
          </w:p>
        </w:tc>
      </w:tr>
      <w:tr w:rsidR="001E7F1C" w:rsidRPr="00123A30" w:rsidTr="00F911C5">
        <w:trPr>
          <w:cantSplit/>
          <w:trHeight w:val="105"/>
          <w:jc w:val="center"/>
        </w:trPr>
        <w:tc>
          <w:tcPr>
            <w:tcW w:w="426" w:type="dxa"/>
            <w:vMerge/>
            <w:shd w:val="clear" w:color="auto" w:fill="auto"/>
          </w:tcPr>
          <w:p w:rsidR="001E7F1C" w:rsidRPr="00123A30" w:rsidRDefault="001E7F1C" w:rsidP="00F911C5">
            <w:pPr>
              <w:pStyle w:val="Virsraksts1"/>
              <w:numPr>
                <w:ilvl w:val="0"/>
                <w:numId w:val="4"/>
              </w:numPr>
              <w:snapToGrid w:val="0"/>
              <w:rPr>
                <w:bCs/>
                <w:sz w:val="24"/>
                <w:szCs w:val="28"/>
              </w:rPr>
            </w:pPr>
          </w:p>
        </w:tc>
        <w:tc>
          <w:tcPr>
            <w:tcW w:w="8963" w:type="dxa"/>
            <w:gridSpan w:val="10"/>
            <w:shd w:val="clear" w:color="auto" w:fill="auto"/>
          </w:tcPr>
          <w:p w:rsidR="001E7F1C" w:rsidRPr="00123A30" w:rsidRDefault="001E7F1C" w:rsidP="00F911C5">
            <w:pPr>
              <w:pStyle w:val="Virsraksts1"/>
              <w:numPr>
                <w:ilvl w:val="0"/>
                <w:numId w:val="2"/>
              </w:numPr>
              <w:snapToGrid w:val="0"/>
              <w:ind w:left="0" w:firstLine="286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Pr="00123A30">
              <w:rPr>
                <w:sz w:val="16"/>
                <w:szCs w:val="16"/>
              </w:rPr>
              <w:t>(iestādes</w:t>
            </w:r>
            <w:r>
              <w:rPr>
                <w:sz w:val="16"/>
                <w:szCs w:val="16"/>
              </w:rPr>
              <w:t xml:space="preserve"> vai institūcijas </w:t>
            </w:r>
            <w:r w:rsidRPr="00123A30">
              <w:rPr>
                <w:sz w:val="16"/>
                <w:szCs w:val="16"/>
              </w:rPr>
              <w:t xml:space="preserve">nosaukums, </w:t>
            </w:r>
            <w:r>
              <w:rPr>
                <w:sz w:val="16"/>
                <w:szCs w:val="16"/>
              </w:rPr>
              <w:t>kur paredzēts iesniegt atzinumu</w:t>
            </w:r>
            <w:r w:rsidRPr="00123A30">
              <w:rPr>
                <w:sz w:val="16"/>
                <w:szCs w:val="16"/>
              </w:rPr>
              <w:t>)</w:t>
            </w:r>
          </w:p>
        </w:tc>
      </w:tr>
      <w:tr w:rsidR="001E7F1C" w:rsidRPr="001E7F1C" w:rsidTr="00F911C5">
        <w:trPr>
          <w:cantSplit/>
          <w:trHeight w:val="169"/>
          <w:jc w:val="center"/>
        </w:trPr>
        <w:tc>
          <w:tcPr>
            <w:tcW w:w="9389" w:type="dxa"/>
            <w:gridSpan w:val="11"/>
            <w:shd w:val="clear" w:color="auto" w:fill="auto"/>
          </w:tcPr>
          <w:p w:rsidR="001E7F1C" w:rsidRPr="00C41A87" w:rsidRDefault="001E7F1C" w:rsidP="00B84EE7">
            <w:pPr>
              <w:tabs>
                <w:tab w:val="left" w:pos="569"/>
              </w:tabs>
              <w:snapToGri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C41A87">
              <w:rPr>
                <w:rFonts w:ascii="Times New Roman" w:hAnsi="Times New Roman"/>
                <w:sz w:val="28"/>
                <w:szCs w:val="28"/>
                <w:lang w:val="lv-LV"/>
              </w:rPr>
              <w:tab/>
            </w:r>
          </w:p>
        </w:tc>
      </w:tr>
      <w:tr w:rsidR="001E7F1C" w:rsidRPr="0037484F" w:rsidTr="00F911C5">
        <w:trPr>
          <w:cantSplit/>
          <w:trHeight w:val="117"/>
          <w:jc w:val="center"/>
        </w:trPr>
        <w:tc>
          <w:tcPr>
            <w:tcW w:w="9389" w:type="dxa"/>
            <w:gridSpan w:val="11"/>
            <w:shd w:val="clear" w:color="auto" w:fill="auto"/>
          </w:tcPr>
          <w:p w:rsidR="00B84EE7" w:rsidRDefault="00B84EE7" w:rsidP="00F911C5">
            <w:pPr>
              <w:tabs>
                <w:tab w:val="left" w:pos="549"/>
              </w:tabs>
              <w:snapToGri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C41A87">
              <w:rPr>
                <w:rFonts w:ascii="Times New Roman" w:hAnsi="Times New Roman"/>
                <w:sz w:val="28"/>
                <w:szCs w:val="28"/>
                <w:lang w:val="lv-LV"/>
              </w:rPr>
              <w:lastRenderedPageBreak/>
              <w:t>Atzinums iesniegšanai derīgs sešus mēnešus.</w:t>
            </w:r>
          </w:p>
          <w:p w:rsidR="001E7F1C" w:rsidRPr="00C41A87" w:rsidRDefault="001E7F1C" w:rsidP="00F911C5">
            <w:pPr>
              <w:tabs>
                <w:tab w:val="left" w:pos="549"/>
              </w:tabs>
              <w:snapToGri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C41A87">
              <w:rPr>
                <w:rFonts w:ascii="Times New Roman" w:hAnsi="Times New Roman"/>
                <w:sz w:val="28"/>
                <w:szCs w:val="28"/>
                <w:lang w:val="lv-LV"/>
              </w:rPr>
              <w:t>Atzinumu var apstrīdēt viena mēneša laikā no tā spēkā stāšanās dienas augstākstāvošai amatpersonai:</w:t>
            </w:r>
          </w:p>
        </w:tc>
      </w:tr>
      <w:tr w:rsidR="001E7F1C" w:rsidRPr="0037484F" w:rsidTr="00F911C5">
        <w:trPr>
          <w:jc w:val="center"/>
        </w:trPr>
        <w:tc>
          <w:tcPr>
            <w:tcW w:w="9389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ind w:left="-91" w:right="-92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3E4822">
              <w:rPr>
                <w:rFonts w:ascii="Times New Roman" w:hAnsi="Times New Roman"/>
                <w:sz w:val="28"/>
                <w:szCs w:val="28"/>
                <w:lang w:val="lv-LV"/>
              </w:rPr>
              <w:t>Valsts ugunsdzēsības un glābšanas dienesta</w:t>
            </w:r>
            <w:r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Rīgas reģiona pārvaldes</w:t>
            </w:r>
            <w:r w:rsidRPr="003E4822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priekšniekam</w:t>
            </w:r>
            <w:r>
              <w:rPr>
                <w:rFonts w:ascii="Times New Roman" w:hAnsi="Times New Roman"/>
                <w:sz w:val="28"/>
                <w:szCs w:val="28"/>
                <w:lang w:val="lv-LV"/>
              </w:rPr>
              <w:t>,</w:t>
            </w:r>
          </w:p>
        </w:tc>
      </w:tr>
      <w:tr w:rsidR="001E7F1C" w:rsidRPr="00123A30" w:rsidTr="00F911C5">
        <w:trPr>
          <w:jc w:val="center"/>
        </w:trPr>
        <w:tc>
          <w:tcPr>
            <w:tcW w:w="9389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1E7F1C" w:rsidRPr="003E4822" w:rsidRDefault="001E7F1C" w:rsidP="00315B60">
            <w:pPr>
              <w:snapToGrid w:val="0"/>
              <w:spacing w:after="0" w:line="240" w:lineRule="auto"/>
              <w:ind w:left="-91" w:right="-234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3E4822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</w:t>
            </w:r>
            <w:r w:rsidR="00315B60">
              <w:rPr>
                <w:rFonts w:ascii="Times New Roman" w:hAnsi="Times New Roman"/>
                <w:sz w:val="28"/>
                <w:szCs w:val="28"/>
                <w:lang w:val="lv-LV"/>
              </w:rPr>
              <w:t>Jaunpils</w:t>
            </w:r>
            <w:r w:rsidRPr="003E4822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ielā </w:t>
            </w:r>
            <w:r w:rsidR="00315B60">
              <w:rPr>
                <w:rFonts w:ascii="Times New Roman" w:hAnsi="Times New Roman"/>
                <w:sz w:val="28"/>
                <w:szCs w:val="28"/>
                <w:lang w:val="lv-LV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lv-LV"/>
              </w:rPr>
              <w:t>3</w:t>
            </w:r>
            <w:r w:rsidRPr="003E4822">
              <w:rPr>
                <w:rFonts w:ascii="Times New Roman" w:hAnsi="Times New Roman"/>
                <w:sz w:val="28"/>
                <w:szCs w:val="28"/>
                <w:lang w:val="lv-LV"/>
              </w:rPr>
              <w:t>, Rīgā</w:t>
            </w:r>
            <w:r w:rsidR="00315B60">
              <w:rPr>
                <w:rFonts w:ascii="Times New Roman" w:hAnsi="Times New Roman"/>
                <w:sz w:val="28"/>
                <w:szCs w:val="28"/>
                <w:lang w:val="lv-LV"/>
              </w:rPr>
              <w:t>, LV-1002</w:t>
            </w:r>
            <w:r w:rsidRPr="003E4822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</w:p>
        </w:tc>
      </w:tr>
      <w:tr w:rsidR="001E7F1C" w:rsidRPr="00123A30" w:rsidTr="00F911C5">
        <w:trPr>
          <w:cantSplit/>
          <w:jc w:val="center"/>
        </w:trPr>
        <w:tc>
          <w:tcPr>
            <w:tcW w:w="9389" w:type="dxa"/>
            <w:gridSpan w:val="11"/>
            <w:tcBorders>
              <w:top w:val="single" w:sz="4" w:space="0" w:color="000000"/>
            </w:tcBorders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  <w:lang w:val="lv-LV"/>
              </w:rPr>
            </w:pPr>
            <w:r w:rsidRPr="00123A30">
              <w:rPr>
                <w:rFonts w:ascii="Times New Roman" w:hAnsi="Times New Roman"/>
                <w:sz w:val="16"/>
                <w:szCs w:val="28"/>
                <w:lang w:val="lv-LV"/>
              </w:rPr>
              <w:t>(amatpersonas amats un adrese)</w:t>
            </w:r>
          </w:p>
        </w:tc>
      </w:tr>
      <w:tr w:rsidR="001E7F1C" w:rsidRPr="00123A30" w:rsidTr="00F911C5">
        <w:trPr>
          <w:cantSplit/>
          <w:trHeight w:val="156"/>
          <w:jc w:val="center"/>
        </w:trPr>
        <w:tc>
          <w:tcPr>
            <w:tcW w:w="9389" w:type="dxa"/>
            <w:gridSpan w:val="11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lv-LV"/>
              </w:rPr>
            </w:pPr>
          </w:p>
        </w:tc>
      </w:tr>
      <w:tr w:rsidR="001E7F1C" w:rsidRPr="00123A30" w:rsidTr="00A729C9">
        <w:trPr>
          <w:cantSplit/>
          <w:trHeight w:val="1605"/>
          <w:jc w:val="center"/>
        </w:trPr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43D47" w:rsidRDefault="00A43D47" w:rsidP="00A43D47">
            <w:pPr>
              <w:snapToGrid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E7F1C" w:rsidRPr="00C41A87" w:rsidRDefault="001E7F1C" w:rsidP="00A729C9">
            <w:pPr>
              <w:snapToGri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8"/>
                <w:lang w:val="lv-LV"/>
              </w:rPr>
              <w:t>Valsts ugunsdzēsības un glābšanas dienesta Rīgas reģiona pārvaldes Ugunsdrošības uzraudzības un civilās aizsardzības nodaļas inspektor</w:t>
            </w:r>
            <w:r w:rsidR="00A43D47">
              <w:rPr>
                <w:rFonts w:ascii="Times New Roman" w:hAnsi="Times New Roman"/>
                <w:sz w:val="28"/>
                <w:szCs w:val="28"/>
                <w:lang w:val="lv-LV"/>
              </w:rPr>
              <w:t>s</w:t>
            </w:r>
          </w:p>
        </w:tc>
        <w:tc>
          <w:tcPr>
            <w:tcW w:w="481" w:type="dxa"/>
            <w:gridSpan w:val="2"/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  <w:tc>
          <w:tcPr>
            <w:tcW w:w="19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  <w:tc>
          <w:tcPr>
            <w:tcW w:w="1016" w:type="dxa"/>
            <w:gridSpan w:val="2"/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  <w:tc>
          <w:tcPr>
            <w:tcW w:w="1958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E7F1C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E7F1C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E7F1C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E7F1C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E7F1C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E7F1C" w:rsidRPr="00C41A87" w:rsidRDefault="00A43D47" w:rsidP="00A43D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sz w:val="28"/>
                <w:szCs w:val="28"/>
                <w:lang w:val="lv-LV"/>
              </w:rPr>
              <w:t>R</w:t>
            </w:r>
            <w:r w:rsidR="001E7F1C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="0013147A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lv-LV"/>
              </w:rPr>
              <w:t>Šļiht</w:t>
            </w:r>
            <w:r w:rsidR="001E7F1C">
              <w:rPr>
                <w:rFonts w:ascii="Times New Roman" w:hAnsi="Times New Roman"/>
                <w:sz w:val="28"/>
                <w:szCs w:val="28"/>
                <w:lang w:val="lv-LV"/>
              </w:rPr>
              <w:t>a</w:t>
            </w:r>
          </w:p>
        </w:tc>
      </w:tr>
      <w:tr w:rsidR="001E7F1C" w:rsidRPr="00123A30" w:rsidTr="00A729C9">
        <w:trPr>
          <w:cantSplit/>
          <w:trHeight w:val="258"/>
          <w:jc w:val="center"/>
        </w:trPr>
        <w:tc>
          <w:tcPr>
            <w:tcW w:w="39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lv-LV"/>
              </w:rPr>
            </w:pPr>
            <w:r w:rsidRPr="00123A30">
              <w:rPr>
                <w:rFonts w:ascii="Times New Roman" w:hAnsi="Times New Roman"/>
                <w:sz w:val="16"/>
                <w:lang w:val="lv-LV"/>
              </w:rPr>
              <w:t>(</w:t>
            </w:r>
            <w:r>
              <w:rPr>
                <w:rFonts w:ascii="Times New Roman" w:hAnsi="Times New Roman"/>
                <w:sz w:val="16"/>
                <w:lang w:val="lv-LV"/>
              </w:rPr>
              <w:t>amatpersona</w:t>
            </w:r>
            <w:r w:rsidRPr="00123A30">
              <w:rPr>
                <w:rFonts w:ascii="Times New Roman" w:hAnsi="Times New Roman"/>
                <w:sz w:val="16"/>
                <w:lang w:val="lv-LV"/>
              </w:rPr>
              <w:t>)</w:t>
            </w:r>
          </w:p>
        </w:tc>
        <w:tc>
          <w:tcPr>
            <w:tcW w:w="481" w:type="dxa"/>
            <w:gridSpan w:val="2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lv-LV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lv-LV"/>
              </w:rPr>
            </w:pPr>
            <w:r w:rsidRPr="00123A30">
              <w:rPr>
                <w:rFonts w:ascii="Times New Roman" w:hAnsi="Times New Roman"/>
                <w:sz w:val="16"/>
                <w:lang w:val="lv-LV"/>
              </w:rPr>
              <w:t>(paraksts)</w:t>
            </w:r>
          </w:p>
        </w:tc>
        <w:tc>
          <w:tcPr>
            <w:tcW w:w="1016" w:type="dxa"/>
            <w:gridSpan w:val="2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lv-LV"/>
              </w:rPr>
            </w:pPr>
          </w:p>
        </w:tc>
        <w:tc>
          <w:tcPr>
            <w:tcW w:w="1958" w:type="dxa"/>
            <w:gridSpan w:val="2"/>
            <w:tcBorders>
              <w:left w:val="nil"/>
            </w:tcBorders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lv-LV"/>
              </w:rPr>
            </w:pPr>
            <w:r w:rsidRPr="00123A30">
              <w:rPr>
                <w:rFonts w:ascii="Times New Roman" w:hAnsi="Times New Roman"/>
                <w:sz w:val="16"/>
                <w:lang w:val="lv-LV"/>
              </w:rPr>
              <w:t>(v. uzvārds)</w:t>
            </w:r>
          </w:p>
        </w:tc>
      </w:tr>
      <w:tr w:rsidR="001E7F1C" w:rsidRPr="00123A30" w:rsidTr="00F911C5">
        <w:trPr>
          <w:cantSplit/>
          <w:jc w:val="center"/>
        </w:trPr>
        <w:tc>
          <w:tcPr>
            <w:tcW w:w="9389" w:type="dxa"/>
            <w:gridSpan w:val="11"/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C41A87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Atzinumu saņēmu: </w:t>
            </w:r>
          </w:p>
        </w:tc>
      </w:tr>
      <w:tr w:rsidR="001E7F1C" w:rsidRPr="00123A30" w:rsidTr="00F911C5">
        <w:trPr>
          <w:trHeight w:val="151"/>
          <w:jc w:val="center"/>
        </w:trPr>
        <w:tc>
          <w:tcPr>
            <w:tcW w:w="2285" w:type="dxa"/>
            <w:gridSpan w:val="3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ind w:left="-56" w:right="-66"/>
              <w:jc w:val="center"/>
              <w:rPr>
                <w:rFonts w:ascii="Times New Roman" w:hAnsi="Times New Roman"/>
                <w:sz w:val="16"/>
                <w:szCs w:val="24"/>
                <w:lang w:val="lv-LV"/>
              </w:rPr>
            </w:pPr>
          </w:p>
        </w:tc>
        <w:tc>
          <w:tcPr>
            <w:tcW w:w="511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ind w:left="-56" w:right="-66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lv-LV"/>
              </w:rPr>
            </w:pPr>
            <w:r w:rsidRPr="00123A30">
              <w:rPr>
                <w:rFonts w:ascii="Times New Roman" w:hAnsi="Times New Roman"/>
                <w:spacing w:val="-6"/>
                <w:sz w:val="16"/>
                <w:szCs w:val="16"/>
                <w:lang w:val="lv-LV"/>
              </w:rPr>
              <w:t>(</w:t>
            </w:r>
            <w:r w:rsidRPr="00123A30">
              <w:rPr>
                <w:rFonts w:ascii="Times New Roman" w:hAnsi="Times New Roman"/>
                <w:sz w:val="16"/>
                <w:lang w:val="lv-LV"/>
              </w:rPr>
              <w:t>juridiskās personas pārstāvja amats</w:t>
            </w:r>
            <w:r w:rsidRPr="00123A30">
              <w:rPr>
                <w:rFonts w:ascii="Times New Roman" w:hAnsi="Times New Roman"/>
                <w:spacing w:val="-6"/>
                <w:sz w:val="16"/>
                <w:szCs w:val="16"/>
                <w:lang w:val="lv-LV"/>
              </w:rPr>
              <w:t>, vārds, uzvārds vai fiziskās personas vārds, uzvārds; vai atzīme par nosūtīšanu)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1E7F1C" w:rsidRPr="00123A30" w:rsidRDefault="001E7F1C" w:rsidP="00F911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lang w:val="lv-LV"/>
              </w:rPr>
            </w:pPr>
            <w:r w:rsidRPr="00123A30">
              <w:rPr>
                <w:rFonts w:ascii="Times New Roman" w:hAnsi="Times New Roman"/>
                <w:sz w:val="16"/>
                <w:lang w:val="lv-LV"/>
              </w:rPr>
              <w:t>(paraksts)</w:t>
            </w:r>
          </w:p>
        </w:tc>
      </w:tr>
      <w:tr w:rsidR="001E7F1C" w:rsidRPr="00123A30" w:rsidTr="00F911C5">
        <w:trPr>
          <w:trHeight w:val="205"/>
          <w:jc w:val="center"/>
        </w:trPr>
        <w:tc>
          <w:tcPr>
            <w:tcW w:w="1151" w:type="dxa"/>
            <w:gridSpan w:val="2"/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C41A87">
              <w:rPr>
                <w:rFonts w:ascii="Times New Roman" w:hAnsi="Times New Roman"/>
                <w:sz w:val="28"/>
                <w:szCs w:val="28"/>
                <w:lang w:val="lv-LV"/>
              </w:rPr>
              <w:t>20____.</w:t>
            </w:r>
          </w:p>
        </w:tc>
        <w:tc>
          <w:tcPr>
            <w:tcW w:w="2970" w:type="dxa"/>
            <w:gridSpan w:val="3"/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C41A87">
              <w:rPr>
                <w:rFonts w:ascii="Times New Roman" w:hAnsi="Times New Roman"/>
                <w:sz w:val="28"/>
                <w:szCs w:val="28"/>
                <w:lang w:val="lv-LV"/>
              </w:rPr>
              <w:t>gada ___. ___________</w:t>
            </w:r>
          </w:p>
        </w:tc>
        <w:tc>
          <w:tcPr>
            <w:tcW w:w="5268" w:type="dxa"/>
            <w:gridSpan w:val="6"/>
            <w:shd w:val="clear" w:color="auto" w:fill="auto"/>
          </w:tcPr>
          <w:p w:rsidR="001E7F1C" w:rsidRPr="00C41A87" w:rsidRDefault="001E7F1C" w:rsidP="00F911C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p w:rsidR="001E7F1C" w:rsidRDefault="001E7F1C" w:rsidP="001E7F1C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1E7F1C" w:rsidRDefault="001E7F1C" w:rsidP="001E7F1C">
      <w:pPr>
        <w:spacing w:after="0" w:line="240" w:lineRule="auto"/>
        <w:rPr>
          <w:rFonts w:ascii="Times New Roman" w:hAnsi="Times New Roman"/>
          <w:sz w:val="28"/>
          <w:szCs w:val="28"/>
          <w:lang w:val="lv-LV"/>
        </w:rPr>
      </w:pPr>
    </w:p>
    <w:p w:rsidR="001E7F1C" w:rsidRDefault="001E7F1C" w:rsidP="001E7F1C"/>
    <w:p w:rsidR="001E7F1C" w:rsidRDefault="001E7F1C" w:rsidP="001E7F1C"/>
    <w:p w:rsidR="001E7F1C" w:rsidRDefault="001E7F1C" w:rsidP="001E7F1C"/>
    <w:p w:rsidR="001E7F1C" w:rsidRDefault="001E7F1C"/>
    <w:sectPr w:rsidR="001E7F1C" w:rsidSect="00F4219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28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282" w:rsidRDefault="00CD4282">
      <w:pPr>
        <w:spacing w:after="0" w:line="240" w:lineRule="auto"/>
      </w:pPr>
      <w:r>
        <w:separator/>
      </w:r>
    </w:p>
  </w:endnote>
  <w:endnote w:type="continuationSeparator" w:id="0">
    <w:p w:rsidR="00CD4282" w:rsidRDefault="00CD4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F11" w:rsidRDefault="00014F11" w:rsidP="00014F11">
    <w:pPr>
      <w:pStyle w:val="Kjene"/>
      <w:jc w:val="center"/>
      <w:rPr>
        <w:lang w:val="lv-LV"/>
      </w:rPr>
    </w:pPr>
    <w:r>
      <w:rPr>
        <w:lang w:val="lv-LV"/>
      </w:rPr>
      <w:t xml:space="preserve">DOKUMENTS PARAKSTĪTS AR DROŠU ELEKTRONISKO PARAKSTU UN SATUR </w:t>
    </w:r>
  </w:p>
  <w:p w:rsidR="00014F11" w:rsidRPr="00014F11" w:rsidRDefault="00014F11" w:rsidP="00014F11">
    <w:pPr>
      <w:pStyle w:val="Kjene"/>
      <w:jc w:val="center"/>
      <w:rPr>
        <w:lang w:val="lv-LV"/>
      </w:rPr>
    </w:pPr>
    <w:r>
      <w:rPr>
        <w:lang w:val="lv-LV"/>
      </w:rPr>
      <w:t>LAIKA ZĪMOGU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190" w:rsidRDefault="00014F11" w:rsidP="00381190">
    <w:pPr>
      <w:pStyle w:val="Kjene"/>
      <w:jc w:val="center"/>
      <w:rPr>
        <w:rFonts w:ascii="Times New Roman" w:hAnsi="Times New Roman"/>
        <w:lang w:val="lv-LV"/>
      </w:rPr>
    </w:pPr>
    <w:r>
      <w:rPr>
        <w:rFonts w:ascii="Times New Roman" w:hAnsi="Times New Roman"/>
        <w:lang w:val="lv-LV"/>
      </w:rPr>
      <w:t>DOKUMENTS PARAKSTĪTS AR DROŠU ELEKTRONISKO PARAKSTU UN SATUR</w:t>
    </w:r>
  </w:p>
  <w:p w:rsidR="00014F11" w:rsidRPr="00014F11" w:rsidRDefault="00014F11" w:rsidP="00381190">
    <w:pPr>
      <w:pStyle w:val="Kjene"/>
      <w:jc w:val="center"/>
      <w:rPr>
        <w:rFonts w:ascii="Times New Roman" w:hAnsi="Times New Roman"/>
        <w:lang w:val="lv-LV"/>
      </w:rPr>
    </w:pPr>
    <w:r>
      <w:rPr>
        <w:rFonts w:ascii="Times New Roman" w:hAnsi="Times New Roman"/>
        <w:lang w:val="lv-LV"/>
      </w:rPr>
      <w:t>LAIKA ZĪMOGU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282" w:rsidRDefault="00CD4282">
      <w:pPr>
        <w:spacing w:after="0" w:line="240" w:lineRule="auto"/>
      </w:pPr>
      <w:r>
        <w:separator/>
      </w:r>
    </w:p>
  </w:footnote>
  <w:footnote w:type="continuationSeparator" w:id="0">
    <w:p w:rsidR="00CD4282" w:rsidRDefault="00CD4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A87" w:rsidRPr="00C41A87" w:rsidRDefault="0013147A">
    <w:pPr>
      <w:pStyle w:val="Galvene"/>
      <w:jc w:val="center"/>
      <w:rPr>
        <w:rFonts w:ascii="Times New Roman" w:hAnsi="Times New Roman"/>
        <w:sz w:val="24"/>
        <w:szCs w:val="24"/>
      </w:rPr>
    </w:pPr>
    <w:r w:rsidRPr="00C41A87">
      <w:rPr>
        <w:rFonts w:ascii="Times New Roman" w:hAnsi="Times New Roman"/>
        <w:sz w:val="24"/>
        <w:szCs w:val="24"/>
      </w:rPr>
      <w:fldChar w:fldCharType="begin"/>
    </w:r>
    <w:r w:rsidRPr="00C41A87">
      <w:rPr>
        <w:rFonts w:ascii="Times New Roman" w:hAnsi="Times New Roman"/>
        <w:sz w:val="24"/>
        <w:szCs w:val="24"/>
      </w:rPr>
      <w:instrText>PAGE   \* MERGEFORMAT</w:instrText>
    </w:r>
    <w:r w:rsidRPr="00C41A87">
      <w:rPr>
        <w:rFonts w:ascii="Times New Roman" w:hAnsi="Times New Roman"/>
        <w:sz w:val="24"/>
        <w:szCs w:val="24"/>
      </w:rPr>
      <w:fldChar w:fldCharType="separate"/>
    </w:r>
    <w:r w:rsidR="00426EB0" w:rsidRPr="00426EB0">
      <w:rPr>
        <w:rFonts w:ascii="Times New Roman" w:hAnsi="Times New Roman"/>
        <w:noProof/>
        <w:sz w:val="24"/>
        <w:szCs w:val="24"/>
        <w:lang w:val="lv-LV"/>
      </w:rPr>
      <w:t>2</w:t>
    </w:r>
    <w:r w:rsidRPr="00C41A87">
      <w:rPr>
        <w:rFonts w:ascii="Times New Roman" w:hAnsi="Times New Roman"/>
        <w:sz w:val="24"/>
        <w:szCs w:val="24"/>
      </w:rPr>
      <w:fldChar w:fldCharType="end"/>
    </w:r>
  </w:p>
  <w:p w:rsidR="00C41A87" w:rsidRDefault="00CD428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AA" w:rsidRPr="00C123B7" w:rsidRDefault="0013147A" w:rsidP="004514AA">
    <w:pPr>
      <w:pStyle w:val="Galvene"/>
      <w:rPr>
        <w:rFonts w:ascii="Times New Roman" w:hAnsi="Times New Roman"/>
        <w:sz w:val="28"/>
        <w:szCs w:val="28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0BD7FD" wp14:editId="4069EF3C">
              <wp:simplePos x="0" y="0"/>
              <wp:positionH relativeFrom="column">
                <wp:posOffset>3917315</wp:posOffset>
              </wp:positionH>
              <wp:positionV relativeFrom="paragraph">
                <wp:posOffset>-5715</wp:posOffset>
              </wp:positionV>
              <wp:extent cx="2222500" cy="685800"/>
              <wp:effectExtent l="2540" t="3810" r="3810" b="0"/>
              <wp:wrapNone/>
              <wp:docPr id="4" name="Tekstlodziņš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25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67D" w:rsidRPr="003E267D" w:rsidRDefault="00CD4282" w:rsidP="003E267D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0"/>
                              <w:szCs w:val="20"/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0BD7FD" id="_x0000_t202" coordsize="21600,21600" o:spt="202" path="m,l,21600r21600,l21600,xe">
              <v:stroke joinstyle="miter"/>
              <v:path gradientshapeok="t" o:connecttype="rect"/>
            </v:shapetype>
            <v:shape id="Tekstlodziņš 4" o:spid="_x0000_s1026" type="#_x0000_t202" style="position:absolute;margin-left:308.45pt;margin-top:-.45pt;width:17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" stroked="f">
              <v:textbox>
                <w:txbxContent>
                  <w:p w:rsidR="003E267D" w:rsidRPr="003E267D" w:rsidRDefault="00866A64" w:rsidP="003E267D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4514AA" w:rsidRDefault="00CD4282" w:rsidP="004514AA">
    <w:pPr>
      <w:pStyle w:val="Galvene"/>
      <w:rPr>
        <w:rFonts w:ascii="Times New Roman" w:hAnsi="Times New Roman"/>
      </w:rPr>
    </w:pPr>
  </w:p>
  <w:p w:rsidR="004514AA" w:rsidRDefault="00014F11" w:rsidP="004514AA">
    <w:pPr>
      <w:pStyle w:val="Galvene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3360" behindDoc="0" locked="0" layoutInCell="1" allowOverlap="1" wp14:anchorId="631771B5" wp14:editId="1572119C">
          <wp:simplePos x="0" y="0"/>
          <wp:positionH relativeFrom="margin">
            <wp:align>left</wp:align>
          </wp:positionH>
          <wp:positionV relativeFrom="paragraph">
            <wp:posOffset>33640</wp:posOffset>
          </wp:positionV>
          <wp:extent cx="5676900" cy="1028700"/>
          <wp:effectExtent l="19050" t="19050" r="19050" b="19050"/>
          <wp:wrapNone/>
          <wp:docPr id="5" name="Attēls 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lnkrasu_header_veidlapa_36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14AA" w:rsidRDefault="00CD4282" w:rsidP="004514AA">
    <w:pPr>
      <w:pStyle w:val="Galvene"/>
      <w:rPr>
        <w:rFonts w:ascii="Times New Roman" w:hAnsi="Times New Roman"/>
      </w:rPr>
    </w:pPr>
  </w:p>
  <w:p w:rsidR="004514AA" w:rsidRDefault="00CD4282" w:rsidP="00C123B7">
    <w:pPr>
      <w:pStyle w:val="Galvene"/>
      <w:tabs>
        <w:tab w:val="clear" w:pos="4320"/>
        <w:tab w:val="clear" w:pos="8640"/>
        <w:tab w:val="left" w:pos="8268"/>
      </w:tabs>
      <w:rPr>
        <w:rFonts w:ascii="Times New Roman" w:hAnsi="Times New Roman"/>
      </w:rPr>
    </w:pPr>
  </w:p>
  <w:p w:rsidR="004514AA" w:rsidRDefault="00CD4282" w:rsidP="004514AA">
    <w:pPr>
      <w:pStyle w:val="Galvene"/>
      <w:rPr>
        <w:rFonts w:ascii="Times New Roman" w:hAnsi="Times New Roman"/>
      </w:rPr>
    </w:pPr>
  </w:p>
  <w:p w:rsidR="004514AA" w:rsidRDefault="00CD4282" w:rsidP="004514AA">
    <w:pPr>
      <w:pStyle w:val="Galvene"/>
      <w:rPr>
        <w:rFonts w:ascii="Times New Roman" w:hAnsi="Times New Roman"/>
      </w:rPr>
    </w:pPr>
  </w:p>
  <w:p w:rsidR="004514AA" w:rsidRDefault="00CD4282" w:rsidP="004514AA">
    <w:pPr>
      <w:pStyle w:val="Galvene"/>
      <w:rPr>
        <w:rFonts w:ascii="Times New Roman" w:hAnsi="Times New Roman"/>
      </w:rPr>
    </w:pPr>
  </w:p>
  <w:p w:rsidR="004514AA" w:rsidRDefault="00CD4282" w:rsidP="004514AA">
    <w:pPr>
      <w:pStyle w:val="Galvene"/>
      <w:rPr>
        <w:rFonts w:ascii="Times New Roman" w:hAnsi="Times New Roman"/>
      </w:rPr>
    </w:pPr>
  </w:p>
  <w:p w:rsidR="00267E84" w:rsidRDefault="00CD4282" w:rsidP="00C67636">
    <w:pPr>
      <w:pStyle w:val="Galvene"/>
      <w:jc w:val="center"/>
      <w:rPr>
        <w:rFonts w:ascii="Times New Roman" w:hAnsi="Times New Roman"/>
        <w:sz w:val="18"/>
        <w:szCs w:val="18"/>
      </w:rPr>
    </w:pPr>
  </w:p>
  <w:p w:rsidR="00DF6622" w:rsidRDefault="0013147A" w:rsidP="00DF6622">
    <w:pPr>
      <w:pStyle w:val="Galvene"/>
      <w:jc w:val="center"/>
      <w:rPr>
        <w:rFonts w:ascii="Times New Roman" w:hAnsi="Times New Roman"/>
        <w:sz w:val="18"/>
        <w:szCs w:val="18"/>
      </w:rPr>
    </w:pPr>
    <w:r w:rsidRPr="00043345">
      <w:rPr>
        <w:noProof/>
        <w:sz w:val="18"/>
        <w:szCs w:val="18"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E68E2D4" wp14:editId="28D2AC0B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w14:anchorId="08EF12BB" id="Grupa 1" o:spid="_x0000_s1026" style="position:absolute;margin-left:145.7pt;margin-top:149.85pt;width:346.25pt;height:.1pt;z-index:-251655168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">
              <v:shape id="Freeform 42" o:spid="_x0000_s1027" style="position:absolute;left:2915;top:2998;width:6926;height:2;visibility:visible;mso-wrap-style:square;v-text-anchor:top" coordsize="69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21scQA&#10;AADaAAAADwAAAGRycy9kb3ducmV2LnhtbESPQWvCQBSE70L/w/IKvYhuVCw1dZUiFdRb04L09pp9&#10;TUKzb+PuGqO/3hWEHoeZ+YaZLztTi5acrywrGA0TEMS51RUXCr4+14MXED4ga6wtk4IzeVguHnpz&#10;TLU98Qe1WShEhLBPUUEZQpNK6fOSDPqhbYij92udwRClK6R2eIpwU8txkjxLgxXHhRIbWpWU/2VH&#10;o2CXTGbT/c9IzjLZP2i3bb/fL61ST4/d2yuIQF34D9/bG61gDLcr8Qb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dtbHEAAAA2gAAAA8AAAAAAAAAAAAAAAAAmAIAAGRycy9k&#10;b3ducmV2LnhtbFBLBQYAAAAABAAEAPUAAACJAw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DF6622" w:rsidRDefault="00417556" w:rsidP="00DF6622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</w:t>
    </w:r>
    <w:r w:rsidR="0013147A">
      <w:rPr>
        <w:rFonts w:ascii="Times New Roman" w:eastAsia="Times New Roman" w:hAnsi="Times New Roman"/>
        <w:color w:val="231F20"/>
        <w:sz w:val="17"/>
        <w:szCs w:val="17"/>
        <w:lang w:val="pt-BR"/>
      </w:rPr>
      <w:t xml:space="preserve">s iela </w:t>
    </w:r>
    <w:r>
      <w:rPr>
        <w:rFonts w:ascii="Times New Roman" w:eastAsia="Times New Roman" w:hAnsi="Times New Roman"/>
        <w:color w:val="231F20"/>
        <w:sz w:val="17"/>
        <w:szCs w:val="17"/>
        <w:lang w:val="pt-BR"/>
      </w:rPr>
      <w:t>1</w:t>
    </w:r>
    <w:r w:rsidR="0013147A">
      <w:rPr>
        <w:rFonts w:ascii="Times New Roman" w:eastAsia="Times New Roman" w:hAnsi="Times New Roman"/>
        <w:color w:val="231F20"/>
        <w:sz w:val="17"/>
        <w:szCs w:val="17"/>
        <w:lang w:val="pt-BR"/>
      </w:rPr>
      <w:t>3, Rīga, LV-10</w:t>
    </w:r>
    <w:r>
      <w:rPr>
        <w:rFonts w:ascii="Times New Roman" w:eastAsia="Times New Roman" w:hAnsi="Times New Roman"/>
        <w:color w:val="231F20"/>
        <w:sz w:val="17"/>
        <w:szCs w:val="17"/>
        <w:lang w:val="pt-BR"/>
      </w:rPr>
      <w:t>02</w:t>
    </w:r>
    <w:r w:rsidR="0013147A">
      <w:rPr>
        <w:rFonts w:ascii="Times New Roman" w:eastAsia="Times New Roman" w:hAnsi="Times New Roman"/>
        <w:color w:val="231F20"/>
        <w:sz w:val="17"/>
        <w:szCs w:val="17"/>
        <w:lang w:val="pt-BR"/>
      </w:rPr>
      <w:t>; tālr.: 67</w:t>
    </w:r>
    <w:r>
      <w:rPr>
        <w:rFonts w:ascii="Times New Roman" w:eastAsia="Times New Roman" w:hAnsi="Times New Roman"/>
        <w:color w:val="231F20"/>
        <w:sz w:val="17"/>
        <w:szCs w:val="17"/>
        <w:lang w:val="pt-BR"/>
      </w:rPr>
      <w:t>209650</w:t>
    </w:r>
    <w:r w:rsidR="0013147A">
      <w:rPr>
        <w:rFonts w:ascii="Times New Roman" w:eastAsia="Times New Roman" w:hAnsi="Times New Roman"/>
        <w:color w:val="231F20"/>
        <w:sz w:val="17"/>
        <w:szCs w:val="17"/>
        <w:lang w:val="pt-BR"/>
      </w:rPr>
      <w:t>; e-pasts: rrp@vugd.gov.lv</w:t>
    </w:r>
  </w:p>
  <w:p w:rsidR="00584F90" w:rsidRPr="00584F90" w:rsidRDefault="00CD4282" w:rsidP="00584F90">
    <w:pPr>
      <w:spacing w:after="0" w:line="194" w:lineRule="exact"/>
      <w:ind w:left="20" w:right="-45"/>
      <w:jc w:val="center"/>
      <w:rPr>
        <w:rFonts w:ascii="Times New Roman" w:eastAsia="Times New Roman" w:hAnsi="Times New Roman"/>
        <w:sz w:val="28"/>
        <w:szCs w:val="28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2CEA0AC"/>
    <w:lvl w:ilvl="0">
      <w:start w:val="1"/>
      <w:numFmt w:val="bullet"/>
      <w:pStyle w:val="Virsrakst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B5507FE"/>
    <w:multiLevelType w:val="hybridMultilevel"/>
    <w:tmpl w:val="BB1E0D28"/>
    <w:lvl w:ilvl="0" w:tplc="7F14BDBE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0031F"/>
    <w:multiLevelType w:val="hybridMultilevel"/>
    <w:tmpl w:val="B462C9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F1C"/>
    <w:rsid w:val="00014DA8"/>
    <w:rsid w:val="00014F11"/>
    <w:rsid w:val="00030BA1"/>
    <w:rsid w:val="00054AEC"/>
    <w:rsid w:val="000912FE"/>
    <w:rsid w:val="000D5898"/>
    <w:rsid w:val="000F12E1"/>
    <w:rsid w:val="00113462"/>
    <w:rsid w:val="0013147A"/>
    <w:rsid w:val="00165756"/>
    <w:rsid w:val="00171560"/>
    <w:rsid w:val="001A1570"/>
    <w:rsid w:val="001E7F1C"/>
    <w:rsid w:val="00266499"/>
    <w:rsid w:val="00315B60"/>
    <w:rsid w:val="00316C76"/>
    <w:rsid w:val="00330A53"/>
    <w:rsid w:val="00365DB3"/>
    <w:rsid w:val="0037484F"/>
    <w:rsid w:val="00381190"/>
    <w:rsid w:val="003820A3"/>
    <w:rsid w:val="00392B92"/>
    <w:rsid w:val="003E3953"/>
    <w:rsid w:val="003F7503"/>
    <w:rsid w:val="00417556"/>
    <w:rsid w:val="00426EB0"/>
    <w:rsid w:val="0044589A"/>
    <w:rsid w:val="004D11CC"/>
    <w:rsid w:val="00514C85"/>
    <w:rsid w:val="00550021"/>
    <w:rsid w:val="005632D4"/>
    <w:rsid w:val="00593E2A"/>
    <w:rsid w:val="005B0459"/>
    <w:rsid w:val="005B671E"/>
    <w:rsid w:val="0061552C"/>
    <w:rsid w:val="006335D6"/>
    <w:rsid w:val="006711ED"/>
    <w:rsid w:val="00680EB7"/>
    <w:rsid w:val="006A5FCE"/>
    <w:rsid w:val="006E6800"/>
    <w:rsid w:val="00725FB9"/>
    <w:rsid w:val="007B6CF3"/>
    <w:rsid w:val="00800474"/>
    <w:rsid w:val="00814226"/>
    <w:rsid w:val="00843364"/>
    <w:rsid w:val="00866A64"/>
    <w:rsid w:val="00876261"/>
    <w:rsid w:val="008839B1"/>
    <w:rsid w:val="008911A2"/>
    <w:rsid w:val="008B54FB"/>
    <w:rsid w:val="008F1B38"/>
    <w:rsid w:val="008F4B46"/>
    <w:rsid w:val="009234F6"/>
    <w:rsid w:val="009347E6"/>
    <w:rsid w:val="00973864"/>
    <w:rsid w:val="009D2C2D"/>
    <w:rsid w:val="009D71AF"/>
    <w:rsid w:val="00A07B9A"/>
    <w:rsid w:val="00A43D47"/>
    <w:rsid w:val="00A6541A"/>
    <w:rsid w:val="00A655ED"/>
    <w:rsid w:val="00A729C9"/>
    <w:rsid w:val="00A91AC9"/>
    <w:rsid w:val="00A9384F"/>
    <w:rsid w:val="00AB4850"/>
    <w:rsid w:val="00AB5BC8"/>
    <w:rsid w:val="00B12C6F"/>
    <w:rsid w:val="00B35481"/>
    <w:rsid w:val="00B63026"/>
    <w:rsid w:val="00B74361"/>
    <w:rsid w:val="00B808CE"/>
    <w:rsid w:val="00B84EE7"/>
    <w:rsid w:val="00BF6433"/>
    <w:rsid w:val="00C07275"/>
    <w:rsid w:val="00C64F13"/>
    <w:rsid w:val="00C7494A"/>
    <w:rsid w:val="00C76FD3"/>
    <w:rsid w:val="00CB6B2B"/>
    <w:rsid w:val="00CD4282"/>
    <w:rsid w:val="00CF0DAB"/>
    <w:rsid w:val="00D0376C"/>
    <w:rsid w:val="00D720DA"/>
    <w:rsid w:val="00D838FA"/>
    <w:rsid w:val="00D86B31"/>
    <w:rsid w:val="00DA5A63"/>
    <w:rsid w:val="00DC47F8"/>
    <w:rsid w:val="00DD00B4"/>
    <w:rsid w:val="00E13BB7"/>
    <w:rsid w:val="00E565B2"/>
    <w:rsid w:val="00EC63AF"/>
    <w:rsid w:val="00EE5E21"/>
    <w:rsid w:val="00F4195C"/>
    <w:rsid w:val="00F51422"/>
    <w:rsid w:val="00F72C07"/>
    <w:rsid w:val="00F868E4"/>
    <w:rsid w:val="00FA0A73"/>
    <w:rsid w:val="00FD207A"/>
    <w:rsid w:val="00FE32A0"/>
    <w:rsid w:val="00FF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93B91-C539-4164-96AA-FE561D62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E7F1C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Virsraksts1">
    <w:name w:val="heading 1"/>
    <w:basedOn w:val="Parasts"/>
    <w:next w:val="Parasts"/>
    <w:link w:val="Virsraksts1Rakstz"/>
    <w:qFormat/>
    <w:rsid w:val="001E7F1C"/>
    <w:pPr>
      <w:keepNext/>
      <w:widowControl/>
      <w:numPr>
        <w:numId w:val="1"/>
      </w:numPr>
      <w:suppressAutoHyphens/>
      <w:spacing w:after="0" w:line="240" w:lineRule="auto"/>
      <w:ind w:left="5760" w:firstLine="0"/>
      <w:outlineLvl w:val="0"/>
    </w:pPr>
    <w:rPr>
      <w:rFonts w:ascii="Times New Roman" w:eastAsia="Times New Roman" w:hAnsi="Times New Roman"/>
      <w:sz w:val="28"/>
      <w:szCs w:val="20"/>
      <w:lang w:val="lv-LV"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1E7F1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Galvene">
    <w:name w:val="header"/>
    <w:basedOn w:val="Parasts"/>
    <w:link w:val="GalveneRakstz"/>
    <w:uiPriority w:val="99"/>
    <w:unhideWhenUsed/>
    <w:rsid w:val="001E7F1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E7F1C"/>
    <w:rPr>
      <w:rFonts w:ascii="Calibri" w:eastAsia="Calibri" w:hAnsi="Calibri" w:cs="Times New Roman"/>
      <w:lang w:val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4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4195C"/>
    <w:rPr>
      <w:rFonts w:ascii="Segoe UI" w:eastAsia="Calibri" w:hAnsi="Segoe UI" w:cs="Segoe UI"/>
      <w:sz w:val="18"/>
      <w:szCs w:val="18"/>
      <w:lang w:val="en-US"/>
    </w:rPr>
  </w:style>
  <w:style w:type="paragraph" w:styleId="Kjene">
    <w:name w:val="footer"/>
    <w:basedOn w:val="Parasts"/>
    <w:link w:val="KjeneRakstz"/>
    <w:uiPriority w:val="99"/>
    <w:unhideWhenUsed/>
    <w:rsid w:val="004175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17556"/>
    <w:rPr>
      <w:rFonts w:ascii="Calibri" w:eastAsia="Calibri" w:hAnsi="Calibri" w:cs="Times New Roman"/>
      <w:lang w:val="en-US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E13BB7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E13BB7"/>
    <w:rPr>
      <w:rFonts w:ascii="Calibri" w:eastAsia="Calibri" w:hAnsi="Calibri" w:cs="Times New Roman"/>
      <w:sz w:val="20"/>
      <w:szCs w:val="20"/>
      <w:lang w:val="en-US"/>
    </w:rPr>
  </w:style>
  <w:style w:type="character" w:styleId="Beiguvresatsauce">
    <w:name w:val="endnote reference"/>
    <w:basedOn w:val="Noklusjumarindkopasfonts"/>
    <w:uiPriority w:val="99"/>
    <w:semiHidden/>
    <w:unhideWhenUsed/>
    <w:rsid w:val="00E13B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1573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VUGD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Plotniece</dc:creator>
  <cp:keywords/>
  <dc:description/>
  <cp:lastModifiedBy>Rihards Šļihta</cp:lastModifiedBy>
  <cp:revision>3</cp:revision>
  <cp:lastPrinted>2021-12-13T12:18:00Z</cp:lastPrinted>
  <dcterms:created xsi:type="dcterms:W3CDTF">2021-12-13T12:26:00Z</dcterms:created>
  <dcterms:modified xsi:type="dcterms:W3CDTF">2021-12-13T12:29:00Z</dcterms:modified>
</cp:coreProperties>
</file>